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22B85" w14:textId="3B09BFD3" w:rsidR="00777756" w:rsidRPr="00796575" w:rsidRDefault="00777756" w:rsidP="00777756">
      <w:pPr>
        <w:rPr>
          <w:rFonts w:ascii="Trebuchet MS" w:hAnsi="Trebuchet MS" w:cs="Arial"/>
          <w:b/>
        </w:rPr>
      </w:pP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 w:rsidR="00A4283F">
        <w:rPr>
          <w:rFonts w:ascii="Trebuchet MS" w:hAnsi="Trebuchet MS" w:cs="Arial"/>
        </w:rPr>
        <w:tab/>
      </w:r>
      <w:r w:rsidR="00A4283F">
        <w:rPr>
          <w:rFonts w:ascii="Trebuchet MS" w:hAnsi="Trebuchet MS" w:cs="Arial"/>
        </w:rPr>
        <w:tab/>
      </w:r>
      <w:r w:rsidR="00A4283F">
        <w:rPr>
          <w:rFonts w:ascii="Trebuchet MS" w:hAnsi="Trebuchet MS" w:cs="Arial"/>
        </w:rPr>
        <w:tab/>
      </w:r>
      <w:r w:rsidR="002B7E1A">
        <w:rPr>
          <w:rFonts w:ascii="Trebuchet MS" w:hAnsi="Trebuchet MS" w:cs="Arial"/>
          <w:b/>
        </w:rPr>
        <w:t>Załącznik nr 5</w:t>
      </w:r>
    </w:p>
    <w:p w14:paraId="1B0C5613" w14:textId="77777777" w:rsidR="00777756" w:rsidRDefault="00777756" w:rsidP="00777756">
      <w:pPr>
        <w:spacing w:line="360" w:lineRule="auto"/>
        <w:rPr>
          <w:rFonts w:ascii="Trebuchet MS" w:hAnsi="Trebuchet MS" w:cs="Arial"/>
          <w:b/>
          <w:u w:val="single"/>
        </w:rPr>
      </w:pPr>
    </w:p>
    <w:p w14:paraId="04B5CE3A" w14:textId="77777777" w:rsidR="00777756" w:rsidRDefault="00777756" w:rsidP="00777756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Wykonawca:</w:t>
      </w:r>
    </w:p>
    <w:p w14:paraId="4DB53E5E" w14:textId="77777777" w:rsidR="00777756" w:rsidRDefault="00777756" w:rsidP="00777756">
      <w:pPr>
        <w:spacing w:line="360" w:lineRule="auto"/>
        <w:ind w:right="5954"/>
        <w:rPr>
          <w:rFonts w:ascii="Trebuchet MS" w:hAnsi="Trebuchet MS" w:cs="Arial"/>
        </w:rPr>
      </w:pPr>
    </w:p>
    <w:p w14:paraId="3D2677F0" w14:textId="77777777" w:rsidR="00777756" w:rsidRPr="00320750" w:rsidRDefault="00777756" w:rsidP="00777756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</w:rPr>
        <w:t>………………………………………………………</w:t>
      </w:r>
      <w:r>
        <w:rPr>
          <w:rFonts w:ascii="Trebuchet MS" w:hAnsi="Trebuchet MS" w:cs="Arial"/>
          <w:i/>
        </w:rPr>
        <w:t xml:space="preserve"> </w:t>
      </w:r>
      <w:r>
        <w:rPr>
          <w:rFonts w:ascii="Trebuchet MS" w:hAnsi="Trebuchet MS" w:cs="Arial"/>
          <w:i/>
          <w:sz w:val="16"/>
        </w:rPr>
        <w:t xml:space="preserve">(pełna nazwa/firma, adres, </w:t>
      </w:r>
    </w:p>
    <w:p w14:paraId="07D3F939" w14:textId="77777777" w:rsidR="00777756" w:rsidRDefault="00777756" w:rsidP="00777756">
      <w:pPr>
        <w:spacing w:line="360" w:lineRule="auto"/>
        <w:rPr>
          <w:rFonts w:ascii="Trebuchet MS" w:hAnsi="Trebuchet MS" w:cs="Arial"/>
          <w:u w:val="single"/>
        </w:rPr>
      </w:pPr>
      <w:r>
        <w:rPr>
          <w:rFonts w:ascii="Trebuchet MS" w:hAnsi="Trebuchet MS" w:cs="Arial"/>
          <w:u w:val="single"/>
        </w:rPr>
        <w:t>reprezentowany przez:</w:t>
      </w:r>
    </w:p>
    <w:p w14:paraId="6A0CBAAC" w14:textId="77777777" w:rsidR="00777756" w:rsidRDefault="00777756" w:rsidP="00777756">
      <w:pPr>
        <w:spacing w:line="360" w:lineRule="auto"/>
        <w:rPr>
          <w:rFonts w:ascii="Trebuchet MS" w:hAnsi="Trebuchet MS" w:cs="Arial"/>
          <w:u w:val="single"/>
        </w:rPr>
      </w:pPr>
    </w:p>
    <w:p w14:paraId="056256D1" w14:textId="77777777" w:rsidR="00777756" w:rsidRDefault="00777756" w:rsidP="00777756">
      <w:pPr>
        <w:spacing w:line="360" w:lineRule="auto"/>
        <w:ind w:right="5954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</w:t>
      </w:r>
    </w:p>
    <w:p w14:paraId="28A94CD8" w14:textId="77777777" w:rsidR="00777756" w:rsidRPr="00320750" w:rsidRDefault="00777756" w:rsidP="00777756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190A9A4E" w14:textId="77777777" w:rsidR="00777756" w:rsidRDefault="00777756" w:rsidP="00777756">
      <w:pPr>
        <w:spacing w:line="360" w:lineRule="auto"/>
        <w:rPr>
          <w:rFonts w:ascii="Trebuchet MS" w:hAnsi="Trebuchet MS" w:cs="Arial"/>
          <w:b/>
          <w:u w:val="single"/>
        </w:rPr>
      </w:pPr>
    </w:p>
    <w:p w14:paraId="4E02C431" w14:textId="77777777" w:rsidR="002D02DC" w:rsidRDefault="002D02DC" w:rsidP="00777756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72398A4" w14:textId="77777777" w:rsidR="002D02DC" w:rsidRDefault="002D02DC" w:rsidP="002D02DC">
      <w:pPr>
        <w:jc w:val="center"/>
        <w:rPr>
          <w:rFonts w:ascii="Trebuchet MS" w:hAnsi="Trebuchet MS" w:cs="Arial"/>
          <w:b/>
          <w:u w:val="single"/>
        </w:rPr>
      </w:pPr>
      <w:r w:rsidRPr="002D02DC">
        <w:rPr>
          <w:rFonts w:ascii="Trebuchet MS" w:hAnsi="Trebuchet MS" w:cs="Arial"/>
          <w:b/>
          <w:u w:val="single"/>
        </w:rPr>
        <w:t>OŚWIADCZENIE O POSIADANIU OSÓB Z ODPOWIEDNIMI UPRAWNIENIAMI,</w:t>
      </w:r>
      <w:r>
        <w:rPr>
          <w:rFonts w:ascii="Trebuchet MS" w:hAnsi="Trebuchet MS" w:cs="Arial"/>
          <w:b/>
          <w:u w:val="single"/>
        </w:rPr>
        <w:t xml:space="preserve"> </w:t>
      </w:r>
    </w:p>
    <w:p w14:paraId="0F9C572B" w14:textId="53BDDEF1" w:rsidR="002D02DC" w:rsidRPr="002D02DC" w:rsidRDefault="002D02DC" w:rsidP="002D02DC">
      <w:pPr>
        <w:jc w:val="center"/>
        <w:rPr>
          <w:rFonts w:ascii="Trebuchet MS" w:hAnsi="Trebuchet MS" w:cs="Arial"/>
          <w:b/>
          <w:u w:val="single"/>
        </w:rPr>
      </w:pPr>
      <w:r w:rsidRPr="002D02DC">
        <w:rPr>
          <w:rFonts w:ascii="Trebuchet MS" w:hAnsi="Trebuchet MS" w:cs="Arial"/>
          <w:b/>
          <w:u w:val="single"/>
        </w:rPr>
        <w:t>UCZESTNICZĄCYCH W POSTĘPOWANIU</w:t>
      </w:r>
    </w:p>
    <w:p w14:paraId="25FB81D1" w14:textId="166C6321" w:rsidR="00777756" w:rsidRDefault="00777756" w:rsidP="00777756">
      <w:pPr>
        <w:jc w:val="center"/>
        <w:rPr>
          <w:rFonts w:ascii="Trebuchet MS" w:hAnsi="Trebuchet MS" w:cs="Arial"/>
          <w:b/>
        </w:rPr>
      </w:pPr>
      <w:r w:rsidRPr="00512700">
        <w:rPr>
          <w:rFonts w:ascii="Trebuchet MS" w:hAnsi="Trebuchet MS" w:cs="Arial"/>
          <w:b/>
        </w:rPr>
        <w:t>o nazwie</w:t>
      </w:r>
    </w:p>
    <w:p w14:paraId="3CAFFDD3" w14:textId="77777777" w:rsidR="00777756" w:rsidRPr="00512700" w:rsidRDefault="00777756" w:rsidP="00777756">
      <w:pPr>
        <w:jc w:val="center"/>
        <w:rPr>
          <w:rFonts w:ascii="Trebuchet MS" w:hAnsi="Trebuchet MS" w:cs="Arial"/>
          <w:b/>
          <w:bCs/>
        </w:rPr>
      </w:pPr>
    </w:p>
    <w:p w14:paraId="2D072291" w14:textId="77777777" w:rsidR="002B77A3" w:rsidRDefault="002B77A3" w:rsidP="002B77A3">
      <w:pPr>
        <w:pStyle w:val="NormalnyWeb"/>
        <w:ind w:left="360"/>
        <w:jc w:val="center"/>
        <w:rPr>
          <w:rFonts w:ascii="Trebuchet MS" w:hAnsi="Trebuchet MS"/>
          <w:b/>
          <w:bCs/>
          <w:color w:val="2F5496"/>
          <w:sz w:val="28"/>
          <w:szCs w:val="28"/>
        </w:rPr>
      </w:pPr>
      <w:bookmarkStart w:id="0" w:name="_Hlk213912394"/>
      <w:r>
        <w:rPr>
          <w:rFonts w:ascii="Trebuchet MS" w:hAnsi="Trebuchet MS"/>
          <w:b/>
          <w:bCs/>
          <w:color w:val="2F5496"/>
          <w:sz w:val="28"/>
          <w:szCs w:val="28"/>
        </w:rPr>
        <w:t>Olza – rozbudowa, przebudowa oraz termomodernizacja             budynku gminnego wraz z jego adaptacją na potrzeby OSP</w:t>
      </w:r>
      <w:bookmarkEnd w:id="0"/>
    </w:p>
    <w:p w14:paraId="53854917" w14:textId="77777777" w:rsidR="002D02DC" w:rsidRDefault="002D02DC" w:rsidP="005F369B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18"/>
          <w:szCs w:val="18"/>
        </w:rPr>
      </w:pPr>
    </w:p>
    <w:p w14:paraId="5B2D72E7" w14:textId="77777777" w:rsidR="002D02DC" w:rsidRDefault="002D02DC" w:rsidP="005F369B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18"/>
          <w:szCs w:val="18"/>
        </w:rPr>
      </w:pPr>
    </w:p>
    <w:p w14:paraId="799DEAD2" w14:textId="77777777" w:rsidR="002D02DC" w:rsidRDefault="002D02DC" w:rsidP="005F369B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18"/>
          <w:szCs w:val="18"/>
        </w:rPr>
      </w:pPr>
    </w:p>
    <w:p w14:paraId="68AECA9E" w14:textId="009E251F" w:rsidR="002D02DC" w:rsidRPr="002D02DC" w:rsidRDefault="002D02DC" w:rsidP="002D02DC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18"/>
          <w:szCs w:val="18"/>
        </w:rPr>
      </w:pPr>
      <w:r w:rsidRPr="002D02DC">
        <w:rPr>
          <w:rFonts w:ascii="Verdana" w:hAnsi="Verdana"/>
          <w:b/>
          <w:bCs/>
          <w:sz w:val="18"/>
          <w:szCs w:val="18"/>
        </w:rPr>
        <w:t>Oświadczam</w:t>
      </w:r>
      <w:r>
        <w:rPr>
          <w:rFonts w:ascii="Verdana" w:hAnsi="Verdana"/>
          <w:b/>
          <w:bCs/>
          <w:sz w:val="18"/>
          <w:szCs w:val="18"/>
        </w:rPr>
        <w:t>, że osoby</w:t>
      </w:r>
      <w:r w:rsidRPr="002D02DC">
        <w:rPr>
          <w:rFonts w:ascii="Verdana" w:hAnsi="Verdana"/>
          <w:b/>
          <w:bCs/>
          <w:sz w:val="18"/>
          <w:szCs w:val="18"/>
        </w:rPr>
        <w:t xml:space="preserve"> które będą uczestniczyć w wykonywaniu zamówienia posiadają wymagane uprawnienia.</w:t>
      </w:r>
    </w:p>
    <w:p w14:paraId="3B51CB93" w14:textId="77777777" w:rsidR="002D02DC" w:rsidRDefault="002D02DC" w:rsidP="005F369B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18"/>
          <w:szCs w:val="18"/>
        </w:rPr>
      </w:pPr>
    </w:p>
    <w:p w14:paraId="4BFBA689" w14:textId="77777777" w:rsidR="002D02DC" w:rsidRDefault="002D02DC" w:rsidP="005F369B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18"/>
          <w:szCs w:val="18"/>
        </w:rPr>
      </w:pPr>
    </w:p>
    <w:p w14:paraId="1030B156" w14:textId="77777777" w:rsidR="002D02DC" w:rsidRDefault="002D02DC" w:rsidP="005F369B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18"/>
          <w:szCs w:val="18"/>
        </w:rPr>
      </w:pPr>
    </w:p>
    <w:p w14:paraId="4B0301E9" w14:textId="77777777" w:rsidR="005F369B" w:rsidRDefault="005F369B" w:rsidP="00512700"/>
    <w:p w14:paraId="4D6D12B9" w14:textId="77777777" w:rsidR="005F369B" w:rsidRDefault="005F369B" w:rsidP="00512700"/>
    <w:p w14:paraId="426205DB" w14:textId="2649DF0C" w:rsidR="000E7508" w:rsidRPr="00745B15" w:rsidRDefault="000E7508" w:rsidP="00745B15">
      <w:pPr>
        <w:rPr>
          <w:rFonts w:ascii="Trebuchet MS" w:hAnsi="Trebuchet MS" w:cs="Arial"/>
          <w:b/>
          <w:bCs/>
        </w:rPr>
      </w:pPr>
    </w:p>
    <w:sectPr w:rsidR="000E7508" w:rsidRPr="00745B15" w:rsidSect="00320750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440" w:right="1080" w:bottom="1440" w:left="1080" w:header="709" w:footer="709" w:gutter="0"/>
      <w:cols w:space="708" w:equalWidth="0">
        <w:col w:w="9409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52409" w14:textId="77777777" w:rsidR="00320750" w:rsidRDefault="00320750">
      <w:r>
        <w:separator/>
      </w:r>
    </w:p>
  </w:endnote>
  <w:endnote w:type="continuationSeparator" w:id="0">
    <w:p w14:paraId="0F18FA5B" w14:textId="77777777" w:rsidR="00320750" w:rsidRDefault="0032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B2878" w14:textId="77777777" w:rsidR="00320750" w:rsidRDefault="00320750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C1B2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53C5424" w14:textId="77777777" w:rsidR="00320750" w:rsidRDefault="00320750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A91BB" w14:textId="0F75024B" w:rsidR="00320750" w:rsidRPr="00531A66" w:rsidRDefault="00320750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BC1B20">
      <w:rPr>
        <w:rStyle w:val="Numerstrony"/>
        <w:rFonts w:ascii="Arial" w:hAnsi="Arial" w:cs="Arial"/>
        <w:noProof/>
      </w:rPr>
      <w:t>1</w:t>
    </w:r>
    <w:r w:rsidRPr="00531A66">
      <w:rPr>
        <w:rStyle w:val="Numerstrony"/>
        <w:rFonts w:ascii="Arial" w:hAnsi="Arial" w:cs="Arial"/>
      </w:rPr>
      <w:fldChar w:fldCharType="end"/>
    </w:r>
  </w:p>
  <w:p w14:paraId="66E5AD5D" w14:textId="7B79CA77" w:rsidR="00320750" w:rsidRPr="00E90BEF" w:rsidRDefault="00320750" w:rsidP="00A16332">
    <w:pPr>
      <w:pStyle w:val="Stopka"/>
      <w:ind w:right="360"/>
      <w:rPr>
        <w:rFonts w:ascii="Trebuchet MS" w:hAnsi="Trebuchet MS"/>
        <w:sz w:val="16"/>
        <w:u w:val="single"/>
      </w:rPr>
    </w:pPr>
    <w:r w:rsidRPr="00E90BE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Gorzyce</w:t>
    </w:r>
    <w:r w:rsidRPr="00E90BE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Kościelna 15, 44-350 Gorzyce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D89CC" w14:textId="77777777" w:rsidR="00320750" w:rsidRDefault="00320750">
      <w:r>
        <w:separator/>
      </w:r>
    </w:p>
  </w:footnote>
  <w:footnote w:type="continuationSeparator" w:id="0">
    <w:p w14:paraId="76ABC5ED" w14:textId="77777777" w:rsidR="00320750" w:rsidRDefault="00320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6DE5F" w14:textId="1642D291" w:rsidR="00320750" w:rsidRPr="00ED2E64" w:rsidRDefault="0034024B" w:rsidP="00A16332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 xml:space="preserve">Załącznik do </w:t>
    </w:r>
    <w:r w:rsidR="005F39B3">
      <w:rPr>
        <w:rFonts w:ascii="Arial" w:hAnsi="Arial"/>
        <w:sz w:val="14"/>
        <w:szCs w:val="14"/>
      </w:rPr>
      <w:t>Specyfikacji</w:t>
    </w:r>
    <w:r w:rsidR="00320750">
      <w:rPr>
        <w:rFonts w:ascii="Arial" w:hAnsi="Arial"/>
        <w:sz w:val="14"/>
        <w:szCs w:val="14"/>
      </w:rPr>
      <w:t xml:space="preserve"> Warunków Zamówienia </w:t>
    </w:r>
  </w:p>
  <w:p w14:paraId="5DE531F3" w14:textId="1149A8A2" w:rsidR="005F39B3" w:rsidRDefault="00901AA2">
    <w:pPr>
      <w:pStyle w:val="Nagwek"/>
      <w:rPr>
        <w:rFonts w:ascii="Trebuchet MS" w:hAnsi="Trebuchet MS" w:cs="Arial"/>
        <w:color w:val="4F81BD" w:themeColor="accent1"/>
      </w:rPr>
    </w:pPr>
    <w:r>
      <w:rPr>
        <w:rFonts w:ascii="Trebuchet MS" w:hAnsi="Trebuchet MS" w:cs="Arial"/>
        <w:color w:val="4F81BD" w:themeColor="accent1"/>
      </w:rPr>
      <w:t>IZP.271.</w:t>
    </w:r>
    <w:r w:rsidR="002B77A3">
      <w:rPr>
        <w:rFonts w:ascii="Trebuchet MS" w:hAnsi="Trebuchet MS" w:cs="Arial"/>
        <w:color w:val="4F81BD" w:themeColor="accent1"/>
      </w:rPr>
      <w:t>25</w:t>
    </w:r>
    <w:r w:rsidR="00352218">
      <w:rPr>
        <w:rFonts w:ascii="Trebuchet MS" w:hAnsi="Trebuchet MS" w:cs="Arial"/>
        <w:color w:val="4F81BD" w:themeColor="accent1"/>
      </w:rPr>
      <w:t>.202</w:t>
    </w:r>
    <w:r w:rsidR="002B77A3">
      <w:rPr>
        <w:rFonts w:ascii="Trebuchet MS" w:hAnsi="Trebuchet MS" w:cs="Arial"/>
        <w:color w:val="4F81BD" w:themeColor="accent1"/>
      </w:rPr>
      <w:t>5</w:t>
    </w:r>
    <w:r w:rsidR="00A4283F" w:rsidRPr="00670E30">
      <w:rPr>
        <w:rFonts w:ascii="Trebuchet MS" w:hAnsi="Trebuchet MS" w:cs="Arial"/>
        <w:color w:val="4F81BD" w:themeColor="accent1"/>
      </w:rPr>
      <w:t xml:space="preserve">              </w:t>
    </w:r>
  </w:p>
  <w:p w14:paraId="245DCC2A" w14:textId="3CBA21FA" w:rsidR="00320750" w:rsidRPr="00426CF8" w:rsidRDefault="00A4283F">
    <w:pPr>
      <w:pStyle w:val="Nagwek"/>
      <w:rPr>
        <w:sz w:val="16"/>
        <w:szCs w:val="16"/>
        <w:u w:val="single"/>
      </w:rPr>
    </w:pPr>
    <w:r w:rsidRPr="00670E30">
      <w:rPr>
        <w:rFonts w:ascii="Trebuchet MS" w:hAnsi="Trebuchet MS" w:cs="Arial"/>
        <w:color w:val="4F81BD" w:themeColor="accent1"/>
      </w:rPr>
      <w:t xml:space="preserve"> </w:t>
    </w:r>
    <w:r w:rsidR="00320750" w:rsidRPr="000F5010">
      <w:rPr>
        <w:rFonts w:ascii="Arial" w:hAnsi="Arial"/>
        <w:sz w:val="16"/>
        <w:szCs w:val="16"/>
        <w:u w:val="single"/>
      </w:rPr>
      <w:tab/>
    </w:r>
    <w:r w:rsidR="00320750" w:rsidRPr="000F5010">
      <w:rPr>
        <w:rFonts w:ascii="Arial" w:hAnsi="Arial"/>
        <w:sz w:val="16"/>
        <w:szCs w:val="16"/>
        <w:u w:val="single"/>
      </w:rPr>
      <w:tab/>
    </w:r>
    <w:r w:rsidR="00320750">
      <w:rPr>
        <w:sz w:val="16"/>
        <w:szCs w:val="16"/>
        <w:u w:val="single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E30C6" w14:textId="77777777" w:rsidR="00320750" w:rsidRPr="00776C08" w:rsidRDefault="00320750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320750" w:rsidRPr="002B2C77" w:rsidRDefault="00320750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320750" w:rsidRPr="00335A5D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5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6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  <w:b w:val="0"/>
      </w:rPr>
    </w:lvl>
  </w:abstractNum>
  <w:abstractNum w:abstractNumId="7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Tahoma" w:hint="default"/>
        <w:b/>
        <w:bCs/>
        <w:iCs/>
      </w:rPr>
    </w:lvl>
  </w:abstractNum>
  <w:abstractNum w:abstractNumId="8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10" w15:restartNumberingAfterBreak="0">
    <w:nsid w:val="00000020"/>
    <w:multiLevelType w:val="singleLevel"/>
    <w:tmpl w:val="E6B2C148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ahoma" w:hint="default"/>
        <w:i/>
      </w:rPr>
    </w:lvl>
  </w:abstractNum>
  <w:abstractNum w:abstractNumId="11" w15:restartNumberingAfterBreak="0">
    <w:nsid w:val="0000002C"/>
    <w:multiLevelType w:val="singleLevel"/>
    <w:tmpl w:val="0000002C"/>
    <w:name w:val="WW8Num45"/>
    <w:lvl w:ilvl="0">
      <w:start w:val="12"/>
      <w:numFmt w:val="upperRoman"/>
      <w:lvlText w:val="%1."/>
      <w:lvlJc w:val="left"/>
      <w:pPr>
        <w:tabs>
          <w:tab w:val="num" w:pos="1080"/>
        </w:tabs>
        <w:ind w:left="0" w:firstLine="0"/>
      </w:pPr>
      <w:rPr>
        <w:rFonts w:ascii="Arial Narrow" w:hAnsi="Arial Narrow" w:cs="Tahoma" w:hint="default"/>
        <w:b/>
        <w:bCs/>
      </w:rPr>
    </w:lvl>
  </w:abstractNum>
  <w:abstractNum w:abstractNumId="12" w15:restartNumberingAfterBreak="0">
    <w:nsid w:val="00000035"/>
    <w:multiLevelType w:val="singleLevel"/>
    <w:tmpl w:val="00000035"/>
    <w:name w:val="WW8Num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</w:rPr>
    </w:lvl>
  </w:abstractNum>
  <w:abstractNum w:abstractNumId="13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84640F"/>
    <w:multiLevelType w:val="multilevel"/>
    <w:tmpl w:val="05F8400C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7E0995"/>
    <w:multiLevelType w:val="multilevel"/>
    <w:tmpl w:val="97B6A50A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92C123D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09A35C2F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2" w15:restartNumberingAfterBreak="0">
    <w:nsid w:val="0AFA5D16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5" w15:restartNumberingAfterBreak="0">
    <w:nsid w:val="10EF5433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7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8" w15:restartNumberingAfterBreak="0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9" w15:restartNumberingAfterBreak="0">
    <w:nsid w:val="17E90A27"/>
    <w:multiLevelType w:val="hybridMultilevel"/>
    <w:tmpl w:val="21F0594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1D032A6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7" w15:restartNumberingAfterBreak="0">
    <w:nsid w:val="280752A8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 w15:restartNumberingAfterBreak="0">
    <w:nsid w:val="2D166C07"/>
    <w:multiLevelType w:val="multilevel"/>
    <w:tmpl w:val="21E834C8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0" w15:restartNumberingAfterBreak="0">
    <w:nsid w:val="2D990290"/>
    <w:multiLevelType w:val="hybridMultilevel"/>
    <w:tmpl w:val="6CCE926C"/>
    <w:lvl w:ilvl="0" w:tplc="5B08AE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2" w15:restartNumberingAfterBreak="0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1901636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4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6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74B64E5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854253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39F0781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50" w15:restartNumberingAfterBreak="0">
    <w:nsid w:val="3E0179B3"/>
    <w:multiLevelType w:val="multilevel"/>
    <w:tmpl w:val="2C1C7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1" w15:restartNumberingAfterBreak="0">
    <w:nsid w:val="3F601524"/>
    <w:multiLevelType w:val="multilevel"/>
    <w:tmpl w:val="17D0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4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6" w15:restartNumberingAfterBreak="0">
    <w:nsid w:val="457E3932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7FD7D07"/>
    <w:multiLevelType w:val="multilevel"/>
    <w:tmpl w:val="AC584E28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 w15:restartNumberingAfterBreak="0">
    <w:nsid w:val="48A238C0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9" w15:restartNumberingAfterBreak="0">
    <w:nsid w:val="49754D89"/>
    <w:multiLevelType w:val="multilevel"/>
    <w:tmpl w:val="7CB219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0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3" w15:restartNumberingAfterBreak="0">
    <w:nsid w:val="5167112A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5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6" w15:restartNumberingAfterBreak="0">
    <w:nsid w:val="54092715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9" w15:restartNumberingAfterBreak="0">
    <w:nsid w:val="55100102"/>
    <w:multiLevelType w:val="hybridMultilevel"/>
    <w:tmpl w:val="5BBEEA32"/>
    <w:lvl w:ilvl="0" w:tplc="7A2C5362">
      <w:start w:val="1"/>
      <w:numFmt w:val="lowerLetter"/>
      <w:lvlText w:val="%1)"/>
      <w:lvlJc w:val="left"/>
      <w:pPr>
        <w:ind w:left="1412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0" w15:restartNumberingAfterBreak="0">
    <w:nsid w:val="56A421D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575D4E82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7EC472D"/>
    <w:multiLevelType w:val="multilevel"/>
    <w:tmpl w:val="E4947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4" w15:restartNumberingAfterBreak="0">
    <w:nsid w:val="586E4B59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8CE176C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8" w15:restartNumberingAfterBreak="0">
    <w:nsid w:val="5E787565"/>
    <w:multiLevelType w:val="multilevel"/>
    <w:tmpl w:val="409AD5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9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0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1" w15:restartNumberingAfterBreak="0">
    <w:nsid w:val="6908204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6AEB7953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6" w15:restartNumberingAfterBreak="0">
    <w:nsid w:val="6C415421"/>
    <w:multiLevelType w:val="multilevel"/>
    <w:tmpl w:val="8F809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7" w15:restartNumberingAfterBreak="0">
    <w:nsid w:val="6F27775C"/>
    <w:multiLevelType w:val="multilevel"/>
    <w:tmpl w:val="B9C8C9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88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9" w15:restartNumberingAfterBreak="0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0" w15:restartNumberingAfterBreak="0">
    <w:nsid w:val="792D0692"/>
    <w:multiLevelType w:val="hybridMultilevel"/>
    <w:tmpl w:val="9EF46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9B155D5"/>
    <w:multiLevelType w:val="hybridMultilevel"/>
    <w:tmpl w:val="B2783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3B24DD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 w15:restartNumberingAfterBreak="0">
    <w:nsid w:val="7F2332AE"/>
    <w:multiLevelType w:val="hybridMultilevel"/>
    <w:tmpl w:val="456CD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405328">
    <w:abstractNumId w:val="38"/>
  </w:num>
  <w:num w:numId="2" w16cid:durableId="736904601">
    <w:abstractNumId w:val="78"/>
  </w:num>
  <w:num w:numId="3" w16cid:durableId="1909070449">
    <w:abstractNumId w:val="23"/>
  </w:num>
  <w:num w:numId="4" w16cid:durableId="1898126758">
    <w:abstractNumId w:val="60"/>
  </w:num>
  <w:num w:numId="5" w16cid:durableId="1398942922">
    <w:abstractNumId w:val="85"/>
  </w:num>
  <w:num w:numId="6" w16cid:durableId="665017907">
    <w:abstractNumId w:val="42"/>
  </w:num>
  <w:num w:numId="7" w16cid:durableId="246505665">
    <w:abstractNumId w:val="93"/>
  </w:num>
  <w:num w:numId="8" w16cid:durableId="600529056">
    <w:abstractNumId w:val="44"/>
  </w:num>
  <w:num w:numId="9" w16cid:durableId="878129596">
    <w:abstractNumId w:val="0"/>
  </w:num>
  <w:num w:numId="10" w16cid:durableId="2116754885">
    <w:abstractNumId w:val="41"/>
  </w:num>
  <w:num w:numId="11" w16cid:durableId="21516189">
    <w:abstractNumId w:val="55"/>
  </w:num>
  <w:num w:numId="12" w16cid:durableId="290133914">
    <w:abstractNumId w:val="45"/>
  </w:num>
  <w:num w:numId="13" w16cid:durableId="1193884371">
    <w:abstractNumId w:val="15"/>
  </w:num>
  <w:num w:numId="14" w16cid:durableId="722826737">
    <w:abstractNumId w:val="27"/>
  </w:num>
  <w:num w:numId="15" w16cid:durableId="521357986">
    <w:abstractNumId w:val="24"/>
  </w:num>
  <w:num w:numId="16" w16cid:durableId="511378101">
    <w:abstractNumId w:val="21"/>
  </w:num>
  <w:num w:numId="17" w16cid:durableId="11298326">
    <w:abstractNumId w:val="80"/>
  </w:num>
  <w:num w:numId="18" w16cid:durableId="246548314">
    <w:abstractNumId w:val="67"/>
  </w:num>
  <w:num w:numId="19" w16cid:durableId="48234940">
    <w:abstractNumId w:val="79"/>
  </w:num>
  <w:num w:numId="20" w16cid:durableId="902762094">
    <w:abstractNumId w:val="65"/>
  </w:num>
  <w:num w:numId="21" w16cid:durableId="736127045">
    <w:abstractNumId w:val="39"/>
  </w:num>
  <w:num w:numId="22" w16cid:durableId="607813476">
    <w:abstractNumId w:val="62"/>
  </w:num>
  <w:num w:numId="23" w16cid:durableId="955793457">
    <w:abstractNumId w:val="36"/>
  </w:num>
  <w:num w:numId="24" w16cid:durableId="1415321558">
    <w:abstractNumId w:val="68"/>
  </w:num>
  <w:num w:numId="25" w16cid:durableId="295373313">
    <w:abstractNumId w:val="53"/>
  </w:num>
  <w:num w:numId="26" w16cid:durableId="1061905306">
    <w:abstractNumId w:val="64"/>
  </w:num>
  <w:num w:numId="27" w16cid:durableId="2060278962">
    <w:abstractNumId w:val="88"/>
  </w:num>
  <w:num w:numId="28" w16cid:durableId="589431361">
    <w:abstractNumId w:val="5"/>
  </w:num>
  <w:num w:numId="29" w16cid:durableId="1145273853">
    <w:abstractNumId w:val="71"/>
  </w:num>
  <w:num w:numId="30" w16cid:durableId="1464541881">
    <w:abstractNumId w:val="83"/>
  </w:num>
  <w:num w:numId="31" w16cid:durableId="1216089105">
    <w:abstractNumId w:val="46"/>
  </w:num>
  <w:num w:numId="32" w16cid:durableId="61608503">
    <w:abstractNumId w:val="31"/>
  </w:num>
  <w:num w:numId="33" w16cid:durableId="1962833447">
    <w:abstractNumId w:val="77"/>
    <w:lvlOverride w:ilvl="0">
      <w:startOverride w:val="1"/>
    </w:lvlOverride>
  </w:num>
  <w:num w:numId="34" w16cid:durableId="1486631725">
    <w:abstractNumId w:val="52"/>
    <w:lvlOverride w:ilvl="0">
      <w:startOverride w:val="1"/>
    </w:lvlOverride>
  </w:num>
  <w:num w:numId="35" w16cid:durableId="1507205482">
    <w:abstractNumId w:val="34"/>
  </w:num>
  <w:num w:numId="36" w16cid:durableId="532349689">
    <w:abstractNumId w:val="73"/>
  </w:num>
  <w:num w:numId="37" w16cid:durableId="1339893728">
    <w:abstractNumId w:val="20"/>
  </w:num>
  <w:num w:numId="38" w16cid:durableId="1043098766">
    <w:abstractNumId w:val="54"/>
  </w:num>
  <w:num w:numId="39" w16cid:durableId="14131630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934006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61941435">
    <w:abstractNumId w:val="57"/>
  </w:num>
  <w:num w:numId="42" w16cid:durableId="1479227770">
    <w:abstractNumId w:val="14"/>
  </w:num>
  <w:num w:numId="43" w16cid:durableId="1577202904">
    <w:abstractNumId w:val="33"/>
  </w:num>
  <w:num w:numId="44" w16cid:durableId="537746647">
    <w:abstractNumId w:val="35"/>
  </w:num>
  <w:num w:numId="45" w16cid:durableId="1612975178">
    <w:abstractNumId w:val="26"/>
  </w:num>
  <w:num w:numId="46" w16cid:durableId="1897886189">
    <w:abstractNumId w:val="86"/>
  </w:num>
  <w:num w:numId="47" w16cid:durableId="599680916">
    <w:abstractNumId w:val="91"/>
  </w:num>
  <w:num w:numId="48" w16cid:durableId="119150073">
    <w:abstractNumId w:val="28"/>
  </w:num>
  <w:num w:numId="49" w16cid:durableId="1775055714">
    <w:abstractNumId w:val="18"/>
  </w:num>
  <w:num w:numId="50" w16cid:durableId="923026419">
    <w:abstractNumId w:val="30"/>
  </w:num>
  <w:num w:numId="51" w16cid:durableId="481822057">
    <w:abstractNumId w:val="8"/>
  </w:num>
  <w:num w:numId="52" w16cid:durableId="1686519787">
    <w:abstractNumId w:val="89"/>
  </w:num>
  <w:num w:numId="53" w16cid:durableId="554198096">
    <w:abstractNumId w:val="29"/>
  </w:num>
  <w:num w:numId="54" w16cid:durableId="846603408">
    <w:abstractNumId w:val="76"/>
  </w:num>
  <w:num w:numId="55" w16cid:durableId="1633246431">
    <w:abstractNumId w:val="17"/>
  </w:num>
  <w:num w:numId="56" w16cid:durableId="1504587801">
    <w:abstractNumId w:val="50"/>
  </w:num>
  <w:num w:numId="57" w16cid:durableId="1903253354">
    <w:abstractNumId w:val="59"/>
  </w:num>
  <w:num w:numId="58" w16cid:durableId="61637811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51400524">
    <w:abstractNumId w:val="94"/>
  </w:num>
  <w:num w:numId="60" w16cid:durableId="1152214901">
    <w:abstractNumId w:val="84"/>
  </w:num>
  <w:num w:numId="61" w16cid:durableId="1825079075">
    <w:abstractNumId w:val="48"/>
  </w:num>
  <w:num w:numId="62" w16cid:durableId="1287347175">
    <w:abstractNumId w:val="19"/>
  </w:num>
  <w:num w:numId="63" w16cid:durableId="809978634">
    <w:abstractNumId w:val="74"/>
  </w:num>
  <w:num w:numId="64" w16cid:durableId="1386876442">
    <w:abstractNumId w:val="70"/>
  </w:num>
  <w:num w:numId="65" w16cid:durableId="582446935">
    <w:abstractNumId w:val="87"/>
  </w:num>
  <w:num w:numId="66" w16cid:durableId="838428655">
    <w:abstractNumId w:val="22"/>
  </w:num>
  <w:num w:numId="67" w16cid:durableId="1342316407">
    <w:abstractNumId w:val="75"/>
  </w:num>
  <w:num w:numId="68" w16cid:durableId="390732073">
    <w:abstractNumId w:val="40"/>
  </w:num>
  <w:num w:numId="69" w16cid:durableId="912663327">
    <w:abstractNumId w:val="90"/>
  </w:num>
  <w:num w:numId="70" w16cid:durableId="187528000">
    <w:abstractNumId w:val="58"/>
  </w:num>
  <w:num w:numId="71" w16cid:durableId="1995134926">
    <w:abstractNumId w:val="66"/>
  </w:num>
  <w:num w:numId="72" w16cid:durableId="1436171090">
    <w:abstractNumId w:val="56"/>
  </w:num>
  <w:num w:numId="73" w16cid:durableId="206375566">
    <w:abstractNumId w:val="37"/>
  </w:num>
  <w:num w:numId="74" w16cid:durableId="1183284087">
    <w:abstractNumId w:val="69"/>
  </w:num>
  <w:num w:numId="75" w16cid:durableId="443890923">
    <w:abstractNumId w:val="81"/>
  </w:num>
  <w:num w:numId="76" w16cid:durableId="511648527">
    <w:abstractNumId w:val="63"/>
  </w:num>
  <w:num w:numId="77" w16cid:durableId="25719998">
    <w:abstractNumId w:val="47"/>
  </w:num>
  <w:num w:numId="78" w16cid:durableId="961691533">
    <w:abstractNumId w:val="92"/>
  </w:num>
  <w:num w:numId="79" w16cid:durableId="1631474857">
    <w:abstractNumId w:val="25"/>
  </w:num>
  <w:num w:numId="80" w16cid:durableId="1439444327">
    <w:abstractNumId w:val="49"/>
  </w:num>
  <w:num w:numId="81" w16cid:durableId="190075693">
    <w:abstractNumId w:val="72"/>
  </w:num>
  <w:num w:numId="82" w16cid:durableId="822703424">
    <w:abstractNumId w:val="32"/>
  </w:num>
  <w:num w:numId="83" w16cid:durableId="919679739">
    <w:abstractNumId w:val="51"/>
  </w:num>
  <w:num w:numId="84" w16cid:durableId="2074162565">
    <w:abstractNumId w:val="43"/>
  </w:num>
  <w:num w:numId="85" w16cid:durableId="14755673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564030091">
    <w:abstractNumId w:val="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319472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632318288">
    <w:abstractNumId w:val="4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332"/>
    <w:rsid w:val="0000056C"/>
    <w:rsid w:val="0000076D"/>
    <w:rsid w:val="0000079E"/>
    <w:rsid w:val="00000E4C"/>
    <w:rsid w:val="000011A0"/>
    <w:rsid w:val="00001B8A"/>
    <w:rsid w:val="00002298"/>
    <w:rsid w:val="00002F22"/>
    <w:rsid w:val="00003041"/>
    <w:rsid w:val="00003754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2EDA"/>
    <w:rsid w:val="000136A2"/>
    <w:rsid w:val="000140AE"/>
    <w:rsid w:val="000143A2"/>
    <w:rsid w:val="00015CCD"/>
    <w:rsid w:val="0001645B"/>
    <w:rsid w:val="00017339"/>
    <w:rsid w:val="000179BE"/>
    <w:rsid w:val="00017C25"/>
    <w:rsid w:val="00017D4D"/>
    <w:rsid w:val="00021386"/>
    <w:rsid w:val="000236E1"/>
    <w:rsid w:val="00023D10"/>
    <w:rsid w:val="000240D6"/>
    <w:rsid w:val="000241F1"/>
    <w:rsid w:val="0002459F"/>
    <w:rsid w:val="00024B57"/>
    <w:rsid w:val="00024B5B"/>
    <w:rsid w:val="00024E9B"/>
    <w:rsid w:val="000250F2"/>
    <w:rsid w:val="00027080"/>
    <w:rsid w:val="00027154"/>
    <w:rsid w:val="00027404"/>
    <w:rsid w:val="00027566"/>
    <w:rsid w:val="00027C2E"/>
    <w:rsid w:val="00027C91"/>
    <w:rsid w:val="00027F57"/>
    <w:rsid w:val="000315C1"/>
    <w:rsid w:val="00031BFA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14E0"/>
    <w:rsid w:val="00041C41"/>
    <w:rsid w:val="00042AF0"/>
    <w:rsid w:val="00042D49"/>
    <w:rsid w:val="00042DCF"/>
    <w:rsid w:val="0004409E"/>
    <w:rsid w:val="0004455F"/>
    <w:rsid w:val="000458D4"/>
    <w:rsid w:val="00046017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5E93"/>
    <w:rsid w:val="000569BD"/>
    <w:rsid w:val="00056FE7"/>
    <w:rsid w:val="0005713B"/>
    <w:rsid w:val="0005763F"/>
    <w:rsid w:val="00060D07"/>
    <w:rsid w:val="0006114A"/>
    <w:rsid w:val="0006227A"/>
    <w:rsid w:val="00062CF5"/>
    <w:rsid w:val="00063822"/>
    <w:rsid w:val="00063A92"/>
    <w:rsid w:val="00064269"/>
    <w:rsid w:val="000645EA"/>
    <w:rsid w:val="00064F4F"/>
    <w:rsid w:val="00065D44"/>
    <w:rsid w:val="00066113"/>
    <w:rsid w:val="0007023D"/>
    <w:rsid w:val="000713BB"/>
    <w:rsid w:val="00071A28"/>
    <w:rsid w:val="0007219D"/>
    <w:rsid w:val="0007362E"/>
    <w:rsid w:val="00075341"/>
    <w:rsid w:val="000756B1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3925"/>
    <w:rsid w:val="000839CC"/>
    <w:rsid w:val="00083D90"/>
    <w:rsid w:val="00084646"/>
    <w:rsid w:val="0008525C"/>
    <w:rsid w:val="00085DD3"/>
    <w:rsid w:val="00085DF8"/>
    <w:rsid w:val="0008615A"/>
    <w:rsid w:val="00086162"/>
    <w:rsid w:val="000861FF"/>
    <w:rsid w:val="0008658B"/>
    <w:rsid w:val="00086FFA"/>
    <w:rsid w:val="00087C8C"/>
    <w:rsid w:val="00090BC0"/>
    <w:rsid w:val="00090D8F"/>
    <w:rsid w:val="00091105"/>
    <w:rsid w:val="00091477"/>
    <w:rsid w:val="00091F63"/>
    <w:rsid w:val="00092EDF"/>
    <w:rsid w:val="00094482"/>
    <w:rsid w:val="000949B3"/>
    <w:rsid w:val="000952D1"/>
    <w:rsid w:val="000958E9"/>
    <w:rsid w:val="00095B9A"/>
    <w:rsid w:val="00095D80"/>
    <w:rsid w:val="00096248"/>
    <w:rsid w:val="000963AC"/>
    <w:rsid w:val="00096C32"/>
    <w:rsid w:val="000A0726"/>
    <w:rsid w:val="000A07E1"/>
    <w:rsid w:val="000A088B"/>
    <w:rsid w:val="000A1C01"/>
    <w:rsid w:val="000A1D81"/>
    <w:rsid w:val="000A21DF"/>
    <w:rsid w:val="000A2A07"/>
    <w:rsid w:val="000A305D"/>
    <w:rsid w:val="000A3B9F"/>
    <w:rsid w:val="000A3E71"/>
    <w:rsid w:val="000A5A0E"/>
    <w:rsid w:val="000A5E73"/>
    <w:rsid w:val="000A5F7A"/>
    <w:rsid w:val="000A626E"/>
    <w:rsid w:val="000A65FF"/>
    <w:rsid w:val="000A687C"/>
    <w:rsid w:val="000A697E"/>
    <w:rsid w:val="000B0152"/>
    <w:rsid w:val="000B03C5"/>
    <w:rsid w:val="000B09E1"/>
    <w:rsid w:val="000B0C12"/>
    <w:rsid w:val="000B1921"/>
    <w:rsid w:val="000B1BE8"/>
    <w:rsid w:val="000B1C3F"/>
    <w:rsid w:val="000B2442"/>
    <w:rsid w:val="000B244B"/>
    <w:rsid w:val="000B2AB0"/>
    <w:rsid w:val="000B2EFD"/>
    <w:rsid w:val="000B61C4"/>
    <w:rsid w:val="000B638D"/>
    <w:rsid w:val="000B6C82"/>
    <w:rsid w:val="000B7A78"/>
    <w:rsid w:val="000C04C8"/>
    <w:rsid w:val="000C0874"/>
    <w:rsid w:val="000C08AB"/>
    <w:rsid w:val="000C0DAE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71B"/>
    <w:rsid w:val="000C4B23"/>
    <w:rsid w:val="000C4E82"/>
    <w:rsid w:val="000C5557"/>
    <w:rsid w:val="000C56D2"/>
    <w:rsid w:val="000C5984"/>
    <w:rsid w:val="000C5DA3"/>
    <w:rsid w:val="000C661E"/>
    <w:rsid w:val="000C7101"/>
    <w:rsid w:val="000C788C"/>
    <w:rsid w:val="000C7C41"/>
    <w:rsid w:val="000D0109"/>
    <w:rsid w:val="000D0527"/>
    <w:rsid w:val="000D1268"/>
    <w:rsid w:val="000D1513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4A4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37F"/>
    <w:rsid w:val="000E240B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6188"/>
    <w:rsid w:val="000E6847"/>
    <w:rsid w:val="000E68E1"/>
    <w:rsid w:val="000E6A8D"/>
    <w:rsid w:val="000E7508"/>
    <w:rsid w:val="000E7741"/>
    <w:rsid w:val="000F0570"/>
    <w:rsid w:val="000F0612"/>
    <w:rsid w:val="000F1435"/>
    <w:rsid w:val="000F1ECF"/>
    <w:rsid w:val="000F26C4"/>
    <w:rsid w:val="000F270D"/>
    <w:rsid w:val="000F27F1"/>
    <w:rsid w:val="000F30C2"/>
    <w:rsid w:val="000F41CB"/>
    <w:rsid w:val="000F43E1"/>
    <w:rsid w:val="000F4934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2F57"/>
    <w:rsid w:val="0010323B"/>
    <w:rsid w:val="00103EDB"/>
    <w:rsid w:val="0010470C"/>
    <w:rsid w:val="00104746"/>
    <w:rsid w:val="00105086"/>
    <w:rsid w:val="0010526D"/>
    <w:rsid w:val="001052A3"/>
    <w:rsid w:val="00105AA9"/>
    <w:rsid w:val="00106DEE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506B"/>
    <w:rsid w:val="0011573B"/>
    <w:rsid w:val="001168EF"/>
    <w:rsid w:val="00116A9D"/>
    <w:rsid w:val="00116C4B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2E3B"/>
    <w:rsid w:val="00123A60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20FE"/>
    <w:rsid w:val="001322B3"/>
    <w:rsid w:val="001324A4"/>
    <w:rsid w:val="00133C21"/>
    <w:rsid w:val="00133F16"/>
    <w:rsid w:val="00133FE4"/>
    <w:rsid w:val="00135936"/>
    <w:rsid w:val="001364CC"/>
    <w:rsid w:val="00136DE6"/>
    <w:rsid w:val="001402D5"/>
    <w:rsid w:val="00142572"/>
    <w:rsid w:val="0014260D"/>
    <w:rsid w:val="0014271B"/>
    <w:rsid w:val="00143414"/>
    <w:rsid w:val="00143755"/>
    <w:rsid w:val="00143A7B"/>
    <w:rsid w:val="00143D2A"/>
    <w:rsid w:val="0014464A"/>
    <w:rsid w:val="00144B95"/>
    <w:rsid w:val="00145019"/>
    <w:rsid w:val="00145A1A"/>
    <w:rsid w:val="00145E37"/>
    <w:rsid w:val="001460EE"/>
    <w:rsid w:val="001462CB"/>
    <w:rsid w:val="0014657F"/>
    <w:rsid w:val="00146685"/>
    <w:rsid w:val="0014703D"/>
    <w:rsid w:val="00150E6B"/>
    <w:rsid w:val="00150F29"/>
    <w:rsid w:val="00152127"/>
    <w:rsid w:val="00152569"/>
    <w:rsid w:val="00152E81"/>
    <w:rsid w:val="00152EE7"/>
    <w:rsid w:val="00153109"/>
    <w:rsid w:val="00153FFD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574"/>
    <w:rsid w:val="0016230A"/>
    <w:rsid w:val="001629BE"/>
    <w:rsid w:val="00162DE6"/>
    <w:rsid w:val="001636D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701C8"/>
    <w:rsid w:val="0017078B"/>
    <w:rsid w:val="0017087C"/>
    <w:rsid w:val="00172542"/>
    <w:rsid w:val="0017355E"/>
    <w:rsid w:val="001736F2"/>
    <w:rsid w:val="0017390A"/>
    <w:rsid w:val="00173E0A"/>
    <w:rsid w:val="00174AE0"/>
    <w:rsid w:val="001754D6"/>
    <w:rsid w:val="001755F7"/>
    <w:rsid w:val="00175FE6"/>
    <w:rsid w:val="001761C2"/>
    <w:rsid w:val="00176800"/>
    <w:rsid w:val="00177184"/>
    <w:rsid w:val="001773DA"/>
    <w:rsid w:val="00177633"/>
    <w:rsid w:val="001777A0"/>
    <w:rsid w:val="001804FC"/>
    <w:rsid w:val="0018270E"/>
    <w:rsid w:val="001833E0"/>
    <w:rsid w:val="00183D74"/>
    <w:rsid w:val="00183DEF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121F"/>
    <w:rsid w:val="001920CC"/>
    <w:rsid w:val="0019211F"/>
    <w:rsid w:val="0019213F"/>
    <w:rsid w:val="00192239"/>
    <w:rsid w:val="00193758"/>
    <w:rsid w:val="00193856"/>
    <w:rsid w:val="00193995"/>
    <w:rsid w:val="0019483D"/>
    <w:rsid w:val="00194AA4"/>
    <w:rsid w:val="001958C8"/>
    <w:rsid w:val="00195FCB"/>
    <w:rsid w:val="00196015"/>
    <w:rsid w:val="00196ADA"/>
    <w:rsid w:val="00196D33"/>
    <w:rsid w:val="00196E2F"/>
    <w:rsid w:val="00197DD7"/>
    <w:rsid w:val="001A030B"/>
    <w:rsid w:val="001A0454"/>
    <w:rsid w:val="001A09C2"/>
    <w:rsid w:val="001A0F3D"/>
    <w:rsid w:val="001A1004"/>
    <w:rsid w:val="001A1615"/>
    <w:rsid w:val="001A2094"/>
    <w:rsid w:val="001A235D"/>
    <w:rsid w:val="001A2A61"/>
    <w:rsid w:val="001A2F18"/>
    <w:rsid w:val="001A3321"/>
    <w:rsid w:val="001A3AAC"/>
    <w:rsid w:val="001A426A"/>
    <w:rsid w:val="001A4C25"/>
    <w:rsid w:val="001A63D6"/>
    <w:rsid w:val="001A65D9"/>
    <w:rsid w:val="001A68B8"/>
    <w:rsid w:val="001A6C84"/>
    <w:rsid w:val="001A7611"/>
    <w:rsid w:val="001A7835"/>
    <w:rsid w:val="001B096E"/>
    <w:rsid w:val="001B0F66"/>
    <w:rsid w:val="001B1792"/>
    <w:rsid w:val="001B181A"/>
    <w:rsid w:val="001B1D3C"/>
    <w:rsid w:val="001B1DB0"/>
    <w:rsid w:val="001B2268"/>
    <w:rsid w:val="001B260A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6074"/>
    <w:rsid w:val="001B62AC"/>
    <w:rsid w:val="001B65C6"/>
    <w:rsid w:val="001B66A5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5172"/>
    <w:rsid w:val="001C55DD"/>
    <w:rsid w:val="001C5829"/>
    <w:rsid w:val="001C5EB4"/>
    <w:rsid w:val="001C6553"/>
    <w:rsid w:val="001C6A5D"/>
    <w:rsid w:val="001C6EA3"/>
    <w:rsid w:val="001C70B6"/>
    <w:rsid w:val="001C7471"/>
    <w:rsid w:val="001C7CBD"/>
    <w:rsid w:val="001C7FD0"/>
    <w:rsid w:val="001D1A3C"/>
    <w:rsid w:val="001D2680"/>
    <w:rsid w:val="001D3025"/>
    <w:rsid w:val="001D3084"/>
    <w:rsid w:val="001D3BC9"/>
    <w:rsid w:val="001D439B"/>
    <w:rsid w:val="001D5FDE"/>
    <w:rsid w:val="001D65B1"/>
    <w:rsid w:val="001D66D8"/>
    <w:rsid w:val="001D6B87"/>
    <w:rsid w:val="001D7040"/>
    <w:rsid w:val="001D72FA"/>
    <w:rsid w:val="001E09FD"/>
    <w:rsid w:val="001E0B73"/>
    <w:rsid w:val="001E1DFE"/>
    <w:rsid w:val="001E28F5"/>
    <w:rsid w:val="001E29AB"/>
    <w:rsid w:val="001E2C28"/>
    <w:rsid w:val="001E3F6E"/>
    <w:rsid w:val="001E4E45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30B6"/>
    <w:rsid w:val="001F35FA"/>
    <w:rsid w:val="001F3BFF"/>
    <w:rsid w:val="001F3CDC"/>
    <w:rsid w:val="001F4164"/>
    <w:rsid w:val="001F4DF6"/>
    <w:rsid w:val="001F610F"/>
    <w:rsid w:val="001F62ED"/>
    <w:rsid w:val="001F77B1"/>
    <w:rsid w:val="001F79B6"/>
    <w:rsid w:val="00200066"/>
    <w:rsid w:val="00200234"/>
    <w:rsid w:val="00201144"/>
    <w:rsid w:val="00201B92"/>
    <w:rsid w:val="00201BF6"/>
    <w:rsid w:val="00201E7D"/>
    <w:rsid w:val="002020E5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CE0"/>
    <w:rsid w:val="00205D84"/>
    <w:rsid w:val="00205F4D"/>
    <w:rsid w:val="0020666C"/>
    <w:rsid w:val="00206FEA"/>
    <w:rsid w:val="00207212"/>
    <w:rsid w:val="0021064B"/>
    <w:rsid w:val="00210A89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945"/>
    <w:rsid w:val="0022183B"/>
    <w:rsid w:val="002218E8"/>
    <w:rsid w:val="00221B84"/>
    <w:rsid w:val="0022210C"/>
    <w:rsid w:val="0022216D"/>
    <w:rsid w:val="00222581"/>
    <w:rsid w:val="00222590"/>
    <w:rsid w:val="00222ABA"/>
    <w:rsid w:val="00223DB2"/>
    <w:rsid w:val="00224263"/>
    <w:rsid w:val="00224AF1"/>
    <w:rsid w:val="00226DA3"/>
    <w:rsid w:val="00226F9B"/>
    <w:rsid w:val="00227796"/>
    <w:rsid w:val="002277A4"/>
    <w:rsid w:val="00227DBC"/>
    <w:rsid w:val="00230041"/>
    <w:rsid w:val="00230352"/>
    <w:rsid w:val="00231196"/>
    <w:rsid w:val="0023171E"/>
    <w:rsid w:val="00231839"/>
    <w:rsid w:val="00231AC4"/>
    <w:rsid w:val="00231F62"/>
    <w:rsid w:val="00232561"/>
    <w:rsid w:val="00232AE0"/>
    <w:rsid w:val="00233271"/>
    <w:rsid w:val="00233296"/>
    <w:rsid w:val="002334C8"/>
    <w:rsid w:val="00233AF7"/>
    <w:rsid w:val="00233D5B"/>
    <w:rsid w:val="0023424A"/>
    <w:rsid w:val="00234C42"/>
    <w:rsid w:val="00235ADD"/>
    <w:rsid w:val="00236169"/>
    <w:rsid w:val="002365EC"/>
    <w:rsid w:val="0024109B"/>
    <w:rsid w:val="0024120E"/>
    <w:rsid w:val="002416DC"/>
    <w:rsid w:val="002419EC"/>
    <w:rsid w:val="00241AC1"/>
    <w:rsid w:val="002421E4"/>
    <w:rsid w:val="0024287A"/>
    <w:rsid w:val="0024365A"/>
    <w:rsid w:val="00243956"/>
    <w:rsid w:val="00244368"/>
    <w:rsid w:val="00244FAD"/>
    <w:rsid w:val="002453B7"/>
    <w:rsid w:val="0024541B"/>
    <w:rsid w:val="002459FF"/>
    <w:rsid w:val="00246E4E"/>
    <w:rsid w:val="00246EA2"/>
    <w:rsid w:val="00246F8F"/>
    <w:rsid w:val="00246FB5"/>
    <w:rsid w:val="00250BD1"/>
    <w:rsid w:val="00250C70"/>
    <w:rsid w:val="00251C34"/>
    <w:rsid w:val="002526BC"/>
    <w:rsid w:val="00253CAB"/>
    <w:rsid w:val="002552B9"/>
    <w:rsid w:val="00256297"/>
    <w:rsid w:val="002567CF"/>
    <w:rsid w:val="00256ADC"/>
    <w:rsid w:val="0025713A"/>
    <w:rsid w:val="00257667"/>
    <w:rsid w:val="00257BF2"/>
    <w:rsid w:val="002603FF"/>
    <w:rsid w:val="00260BC0"/>
    <w:rsid w:val="002616C7"/>
    <w:rsid w:val="00261707"/>
    <w:rsid w:val="002621C7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856"/>
    <w:rsid w:val="00266D83"/>
    <w:rsid w:val="002707DA"/>
    <w:rsid w:val="00271198"/>
    <w:rsid w:val="0027178A"/>
    <w:rsid w:val="002726C7"/>
    <w:rsid w:val="00272F5A"/>
    <w:rsid w:val="00273323"/>
    <w:rsid w:val="00273425"/>
    <w:rsid w:val="00273890"/>
    <w:rsid w:val="00273979"/>
    <w:rsid w:val="00274872"/>
    <w:rsid w:val="00274A01"/>
    <w:rsid w:val="00274DC7"/>
    <w:rsid w:val="002771FF"/>
    <w:rsid w:val="00277FCA"/>
    <w:rsid w:val="00280275"/>
    <w:rsid w:val="00280371"/>
    <w:rsid w:val="00280550"/>
    <w:rsid w:val="00280A91"/>
    <w:rsid w:val="00281747"/>
    <w:rsid w:val="00281805"/>
    <w:rsid w:val="00281CD2"/>
    <w:rsid w:val="002826E9"/>
    <w:rsid w:val="00282F78"/>
    <w:rsid w:val="00283C8C"/>
    <w:rsid w:val="0028411B"/>
    <w:rsid w:val="00284417"/>
    <w:rsid w:val="002847F2"/>
    <w:rsid w:val="00285157"/>
    <w:rsid w:val="0028553D"/>
    <w:rsid w:val="0028578A"/>
    <w:rsid w:val="00285832"/>
    <w:rsid w:val="00286409"/>
    <w:rsid w:val="002876FE"/>
    <w:rsid w:val="00287AB6"/>
    <w:rsid w:val="002905D1"/>
    <w:rsid w:val="00290CD2"/>
    <w:rsid w:val="00291036"/>
    <w:rsid w:val="002919E4"/>
    <w:rsid w:val="00292036"/>
    <w:rsid w:val="002923FA"/>
    <w:rsid w:val="00292634"/>
    <w:rsid w:val="00293AB7"/>
    <w:rsid w:val="0029434B"/>
    <w:rsid w:val="00294939"/>
    <w:rsid w:val="00294FCC"/>
    <w:rsid w:val="00295C93"/>
    <w:rsid w:val="00296C45"/>
    <w:rsid w:val="00296C4E"/>
    <w:rsid w:val="002971EF"/>
    <w:rsid w:val="002972D5"/>
    <w:rsid w:val="00297DD2"/>
    <w:rsid w:val="00297EF2"/>
    <w:rsid w:val="002A029A"/>
    <w:rsid w:val="002A0372"/>
    <w:rsid w:val="002A073A"/>
    <w:rsid w:val="002A09D7"/>
    <w:rsid w:val="002A0BC9"/>
    <w:rsid w:val="002A1660"/>
    <w:rsid w:val="002A26EB"/>
    <w:rsid w:val="002A2709"/>
    <w:rsid w:val="002A412F"/>
    <w:rsid w:val="002A62DB"/>
    <w:rsid w:val="002B08E2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6043"/>
    <w:rsid w:val="002B619E"/>
    <w:rsid w:val="002B7397"/>
    <w:rsid w:val="002B77A3"/>
    <w:rsid w:val="002B7E1A"/>
    <w:rsid w:val="002B7F00"/>
    <w:rsid w:val="002C0C60"/>
    <w:rsid w:val="002C0EFB"/>
    <w:rsid w:val="002C10C2"/>
    <w:rsid w:val="002C3C8A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D02DC"/>
    <w:rsid w:val="002D0692"/>
    <w:rsid w:val="002D1243"/>
    <w:rsid w:val="002D1BC5"/>
    <w:rsid w:val="002D1FF8"/>
    <w:rsid w:val="002D220F"/>
    <w:rsid w:val="002D2968"/>
    <w:rsid w:val="002D2DA0"/>
    <w:rsid w:val="002D3777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A9"/>
    <w:rsid w:val="002D7ABE"/>
    <w:rsid w:val="002E004C"/>
    <w:rsid w:val="002E0244"/>
    <w:rsid w:val="002E057D"/>
    <w:rsid w:val="002E0DE9"/>
    <w:rsid w:val="002E1261"/>
    <w:rsid w:val="002E15E7"/>
    <w:rsid w:val="002E1CB6"/>
    <w:rsid w:val="002E1FC4"/>
    <w:rsid w:val="002E25B7"/>
    <w:rsid w:val="002E2818"/>
    <w:rsid w:val="002E2D32"/>
    <w:rsid w:val="002E360E"/>
    <w:rsid w:val="002E3E9E"/>
    <w:rsid w:val="002E4BB1"/>
    <w:rsid w:val="002E4FF0"/>
    <w:rsid w:val="002E57C2"/>
    <w:rsid w:val="002E5943"/>
    <w:rsid w:val="002E5FF9"/>
    <w:rsid w:val="002E62B2"/>
    <w:rsid w:val="002E63FB"/>
    <w:rsid w:val="002E6454"/>
    <w:rsid w:val="002E65AF"/>
    <w:rsid w:val="002E759C"/>
    <w:rsid w:val="002E76A6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F10"/>
    <w:rsid w:val="002F3257"/>
    <w:rsid w:val="002F33E3"/>
    <w:rsid w:val="002F3B3C"/>
    <w:rsid w:val="002F3D0A"/>
    <w:rsid w:val="002F4038"/>
    <w:rsid w:val="002F4164"/>
    <w:rsid w:val="002F4188"/>
    <w:rsid w:val="002F4BA8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D01"/>
    <w:rsid w:val="00302FC2"/>
    <w:rsid w:val="00302FDF"/>
    <w:rsid w:val="00303A68"/>
    <w:rsid w:val="00304D95"/>
    <w:rsid w:val="0030511F"/>
    <w:rsid w:val="003053F4"/>
    <w:rsid w:val="00305E89"/>
    <w:rsid w:val="003067C7"/>
    <w:rsid w:val="00306C73"/>
    <w:rsid w:val="003114AF"/>
    <w:rsid w:val="003117CE"/>
    <w:rsid w:val="0031217C"/>
    <w:rsid w:val="00312608"/>
    <w:rsid w:val="00312762"/>
    <w:rsid w:val="00312939"/>
    <w:rsid w:val="00312941"/>
    <w:rsid w:val="00312D70"/>
    <w:rsid w:val="00313C06"/>
    <w:rsid w:val="0031420A"/>
    <w:rsid w:val="003144A5"/>
    <w:rsid w:val="003149E8"/>
    <w:rsid w:val="00314F36"/>
    <w:rsid w:val="00315A5D"/>
    <w:rsid w:val="00316769"/>
    <w:rsid w:val="003169BB"/>
    <w:rsid w:val="0031703F"/>
    <w:rsid w:val="0031735C"/>
    <w:rsid w:val="0031757B"/>
    <w:rsid w:val="00317909"/>
    <w:rsid w:val="00320750"/>
    <w:rsid w:val="00321AF1"/>
    <w:rsid w:val="003227EF"/>
    <w:rsid w:val="0032294C"/>
    <w:rsid w:val="0032298D"/>
    <w:rsid w:val="003238BB"/>
    <w:rsid w:val="003240A0"/>
    <w:rsid w:val="00325135"/>
    <w:rsid w:val="00325DC9"/>
    <w:rsid w:val="00325DD9"/>
    <w:rsid w:val="003263F0"/>
    <w:rsid w:val="00326BEF"/>
    <w:rsid w:val="00326C76"/>
    <w:rsid w:val="003270F9"/>
    <w:rsid w:val="0033055E"/>
    <w:rsid w:val="0033074D"/>
    <w:rsid w:val="0033108A"/>
    <w:rsid w:val="00332E69"/>
    <w:rsid w:val="00333417"/>
    <w:rsid w:val="00333513"/>
    <w:rsid w:val="00333563"/>
    <w:rsid w:val="00333DDC"/>
    <w:rsid w:val="00334570"/>
    <w:rsid w:val="00334805"/>
    <w:rsid w:val="00334C9D"/>
    <w:rsid w:val="00336392"/>
    <w:rsid w:val="00336607"/>
    <w:rsid w:val="003369D5"/>
    <w:rsid w:val="00336B63"/>
    <w:rsid w:val="003372CC"/>
    <w:rsid w:val="003377F0"/>
    <w:rsid w:val="00337ED9"/>
    <w:rsid w:val="0034024B"/>
    <w:rsid w:val="00340654"/>
    <w:rsid w:val="0034066D"/>
    <w:rsid w:val="00340FA9"/>
    <w:rsid w:val="00341D3C"/>
    <w:rsid w:val="00341D83"/>
    <w:rsid w:val="003437DD"/>
    <w:rsid w:val="00343BAD"/>
    <w:rsid w:val="00344B58"/>
    <w:rsid w:val="00344D23"/>
    <w:rsid w:val="0034686F"/>
    <w:rsid w:val="00346F2A"/>
    <w:rsid w:val="003473EF"/>
    <w:rsid w:val="003474BE"/>
    <w:rsid w:val="00347A1B"/>
    <w:rsid w:val="00347C03"/>
    <w:rsid w:val="0035069B"/>
    <w:rsid w:val="0035085E"/>
    <w:rsid w:val="003511FA"/>
    <w:rsid w:val="00351D88"/>
    <w:rsid w:val="00352218"/>
    <w:rsid w:val="0035252F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231E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90ADE"/>
    <w:rsid w:val="003912B9"/>
    <w:rsid w:val="0039256C"/>
    <w:rsid w:val="00392B28"/>
    <w:rsid w:val="00392F19"/>
    <w:rsid w:val="003955CB"/>
    <w:rsid w:val="00395C43"/>
    <w:rsid w:val="00395CB7"/>
    <w:rsid w:val="00396046"/>
    <w:rsid w:val="003A0723"/>
    <w:rsid w:val="003A1265"/>
    <w:rsid w:val="003A1403"/>
    <w:rsid w:val="003A23EF"/>
    <w:rsid w:val="003A2626"/>
    <w:rsid w:val="003A26A6"/>
    <w:rsid w:val="003A3019"/>
    <w:rsid w:val="003A32FD"/>
    <w:rsid w:val="003A3383"/>
    <w:rsid w:val="003A53ED"/>
    <w:rsid w:val="003A564A"/>
    <w:rsid w:val="003A5713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1CF"/>
    <w:rsid w:val="003B195A"/>
    <w:rsid w:val="003B21A1"/>
    <w:rsid w:val="003B3999"/>
    <w:rsid w:val="003B46E2"/>
    <w:rsid w:val="003B4F41"/>
    <w:rsid w:val="003B518D"/>
    <w:rsid w:val="003B51C3"/>
    <w:rsid w:val="003B53A2"/>
    <w:rsid w:val="003B550B"/>
    <w:rsid w:val="003B613F"/>
    <w:rsid w:val="003B6D0E"/>
    <w:rsid w:val="003B77B2"/>
    <w:rsid w:val="003B78BD"/>
    <w:rsid w:val="003C006A"/>
    <w:rsid w:val="003C0325"/>
    <w:rsid w:val="003C08F2"/>
    <w:rsid w:val="003C13DF"/>
    <w:rsid w:val="003C15EA"/>
    <w:rsid w:val="003C1A19"/>
    <w:rsid w:val="003C1D72"/>
    <w:rsid w:val="003C20A5"/>
    <w:rsid w:val="003C32AE"/>
    <w:rsid w:val="003C3775"/>
    <w:rsid w:val="003C4529"/>
    <w:rsid w:val="003C587C"/>
    <w:rsid w:val="003C5ECB"/>
    <w:rsid w:val="003C696F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5B7"/>
    <w:rsid w:val="003D4797"/>
    <w:rsid w:val="003D5439"/>
    <w:rsid w:val="003D591A"/>
    <w:rsid w:val="003D60E9"/>
    <w:rsid w:val="003D63AD"/>
    <w:rsid w:val="003D64D8"/>
    <w:rsid w:val="003D6982"/>
    <w:rsid w:val="003D6BCF"/>
    <w:rsid w:val="003D70E0"/>
    <w:rsid w:val="003D790F"/>
    <w:rsid w:val="003E049B"/>
    <w:rsid w:val="003E12A7"/>
    <w:rsid w:val="003E1A9D"/>
    <w:rsid w:val="003E1C07"/>
    <w:rsid w:val="003E1D43"/>
    <w:rsid w:val="003E1F23"/>
    <w:rsid w:val="003E3D30"/>
    <w:rsid w:val="003E4723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ADF"/>
    <w:rsid w:val="003E6E9C"/>
    <w:rsid w:val="003E74B8"/>
    <w:rsid w:val="003E75E2"/>
    <w:rsid w:val="003F057D"/>
    <w:rsid w:val="003F07E1"/>
    <w:rsid w:val="003F0A39"/>
    <w:rsid w:val="003F0BCA"/>
    <w:rsid w:val="003F11A5"/>
    <w:rsid w:val="003F15B5"/>
    <w:rsid w:val="003F17B8"/>
    <w:rsid w:val="003F19B5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40B5"/>
    <w:rsid w:val="003F4482"/>
    <w:rsid w:val="003F5175"/>
    <w:rsid w:val="003F585B"/>
    <w:rsid w:val="003F6354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8A4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B5B"/>
    <w:rsid w:val="00411DF9"/>
    <w:rsid w:val="0041252D"/>
    <w:rsid w:val="00412623"/>
    <w:rsid w:val="00413184"/>
    <w:rsid w:val="0041326C"/>
    <w:rsid w:val="00414373"/>
    <w:rsid w:val="00414F25"/>
    <w:rsid w:val="004152E7"/>
    <w:rsid w:val="004158FD"/>
    <w:rsid w:val="00415909"/>
    <w:rsid w:val="00415967"/>
    <w:rsid w:val="00415B47"/>
    <w:rsid w:val="00415F52"/>
    <w:rsid w:val="00415F57"/>
    <w:rsid w:val="00416478"/>
    <w:rsid w:val="004165DB"/>
    <w:rsid w:val="00416675"/>
    <w:rsid w:val="004174FD"/>
    <w:rsid w:val="00417EBF"/>
    <w:rsid w:val="00420205"/>
    <w:rsid w:val="00420B66"/>
    <w:rsid w:val="0042208E"/>
    <w:rsid w:val="00422C87"/>
    <w:rsid w:val="00423470"/>
    <w:rsid w:val="004235F5"/>
    <w:rsid w:val="0042417D"/>
    <w:rsid w:val="004251D6"/>
    <w:rsid w:val="00425A7B"/>
    <w:rsid w:val="00426110"/>
    <w:rsid w:val="00426512"/>
    <w:rsid w:val="0042684A"/>
    <w:rsid w:val="00427388"/>
    <w:rsid w:val="004276A7"/>
    <w:rsid w:val="00431E51"/>
    <w:rsid w:val="0043255E"/>
    <w:rsid w:val="00432C69"/>
    <w:rsid w:val="0043354D"/>
    <w:rsid w:val="004338FF"/>
    <w:rsid w:val="004341D8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A1A"/>
    <w:rsid w:val="00440B80"/>
    <w:rsid w:val="004411CF"/>
    <w:rsid w:val="0044133A"/>
    <w:rsid w:val="00441706"/>
    <w:rsid w:val="00442B5E"/>
    <w:rsid w:val="00442BD6"/>
    <w:rsid w:val="0044315F"/>
    <w:rsid w:val="0044398F"/>
    <w:rsid w:val="00444034"/>
    <w:rsid w:val="00444189"/>
    <w:rsid w:val="00444C81"/>
    <w:rsid w:val="00444DB2"/>
    <w:rsid w:val="0044648B"/>
    <w:rsid w:val="00447717"/>
    <w:rsid w:val="00447F77"/>
    <w:rsid w:val="004504AC"/>
    <w:rsid w:val="00450F58"/>
    <w:rsid w:val="0045101B"/>
    <w:rsid w:val="004519E9"/>
    <w:rsid w:val="00451DED"/>
    <w:rsid w:val="004525A7"/>
    <w:rsid w:val="00452B06"/>
    <w:rsid w:val="004543FF"/>
    <w:rsid w:val="00454559"/>
    <w:rsid w:val="00454D58"/>
    <w:rsid w:val="004557C9"/>
    <w:rsid w:val="00456532"/>
    <w:rsid w:val="00456E72"/>
    <w:rsid w:val="00457C66"/>
    <w:rsid w:val="004600C3"/>
    <w:rsid w:val="00460668"/>
    <w:rsid w:val="00460905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9A2"/>
    <w:rsid w:val="00464C6E"/>
    <w:rsid w:val="00466F3C"/>
    <w:rsid w:val="0046701B"/>
    <w:rsid w:val="00467223"/>
    <w:rsid w:val="00467368"/>
    <w:rsid w:val="004677C5"/>
    <w:rsid w:val="00467A0B"/>
    <w:rsid w:val="00467A73"/>
    <w:rsid w:val="00467BA8"/>
    <w:rsid w:val="00470216"/>
    <w:rsid w:val="00470346"/>
    <w:rsid w:val="0047038D"/>
    <w:rsid w:val="00470486"/>
    <w:rsid w:val="004708E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1B7E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366"/>
    <w:rsid w:val="004976B2"/>
    <w:rsid w:val="00497DDF"/>
    <w:rsid w:val="004A0164"/>
    <w:rsid w:val="004A1246"/>
    <w:rsid w:val="004A1678"/>
    <w:rsid w:val="004A1E2C"/>
    <w:rsid w:val="004A1F06"/>
    <w:rsid w:val="004A208B"/>
    <w:rsid w:val="004A287A"/>
    <w:rsid w:val="004A3C63"/>
    <w:rsid w:val="004A40F9"/>
    <w:rsid w:val="004A51D4"/>
    <w:rsid w:val="004A5505"/>
    <w:rsid w:val="004A574B"/>
    <w:rsid w:val="004A5D8A"/>
    <w:rsid w:val="004A6242"/>
    <w:rsid w:val="004A6483"/>
    <w:rsid w:val="004A66CE"/>
    <w:rsid w:val="004A6BF5"/>
    <w:rsid w:val="004B01FF"/>
    <w:rsid w:val="004B1855"/>
    <w:rsid w:val="004B186C"/>
    <w:rsid w:val="004B2430"/>
    <w:rsid w:val="004B2610"/>
    <w:rsid w:val="004B2A71"/>
    <w:rsid w:val="004B31D3"/>
    <w:rsid w:val="004B3233"/>
    <w:rsid w:val="004B3928"/>
    <w:rsid w:val="004B3D6E"/>
    <w:rsid w:val="004B49EE"/>
    <w:rsid w:val="004B52C6"/>
    <w:rsid w:val="004B5579"/>
    <w:rsid w:val="004B5C26"/>
    <w:rsid w:val="004B62A8"/>
    <w:rsid w:val="004B636D"/>
    <w:rsid w:val="004B646A"/>
    <w:rsid w:val="004B6B3D"/>
    <w:rsid w:val="004B7248"/>
    <w:rsid w:val="004B74AF"/>
    <w:rsid w:val="004B74EA"/>
    <w:rsid w:val="004B761F"/>
    <w:rsid w:val="004B79ED"/>
    <w:rsid w:val="004C08FA"/>
    <w:rsid w:val="004C1013"/>
    <w:rsid w:val="004C15D2"/>
    <w:rsid w:val="004C2043"/>
    <w:rsid w:val="004C22C4"/>
    <w:rsid w:val="004C293B"/>
    <w:rsid w:val="004C31C4"/>
    <w:rsid w:val="004C3807"/>
    <w:rsid w:val="004C41E0"/>
    <w:rsid w:val="004C4F04"/>
    <w:rsid w:val="004C566C"/>
    <w:rsid w:val="004C6004"/>
    <w:rsid w:val="004C636D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4023"/>
    <w:rsid w:val="004D46A2"/>
    <w:rsid w:val="004D4F9E"/>
    <w:rsid w:val="004D58D1"/>
    <w:rsid w:val="004D76C9"/>
    <w:rsid w:val="004D7E28"/>
    <w:rsid w:val="004D7FA9"/>
    <w:rsid w:val="004E01D8"/>
    <w:rsid w:val="004E0390"/>
    <w:rsid w:val="004E311D"/>
    <w:rsid w:val="004E4397"/>
    <w:rsid w:val="004E52B5"/>
    <w:rsid w:val="004E55CB"/>
    <w:rsid w:val="004E61E4"/>
    <w:rsid w:val="004E67CA"/>
    <w:rsid w:val="004E69AE"/>
    <w:rsid w:val="004E69D0"/>
    <w:rsid w:val="004E711B"/>
    <w:rsid w:val="004F0C2B"/>
    <w:rsid w:val="004F1B48"/>
    <w:rsid w:val="004F21A4"/>
    <w:rsid w:val="004F244E"/>
    <w:rsid w:val="004F2BE3"/>
    <w:rsid w:val="004F2D26"/>
    <w:rsid w:val="004F3090"/>
    <w:rsid w:val="004F310B"/>
    <w:rsid w:val="004F3431"/>
    <w:rsid w:val="004F3719"/>
    <w:rsid w:val="004F3CF2"/>
    <w:rsid w:val="004F5DEF"/>
    <w:rsid w:val="004F5EBB"/>
    <w:rsid w:val="004F7440"/>
    <w:rsid w:val="00500594"/>
    <w:rsid w:val="00500856"/>
    <w:rsid w:val="0050137D"/>
    <w:rsid w:val="00501F8B"/>
    <w:rsid w:val="00501FCB"/>
    <w:rsid w:val="005028D7"/>
    <w:rsid w:val="00503317"/>
    <w:rsid w:val="005037F0"/>
    <w:rsid w:val="00503C0D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D63"/>
    <w:rsid w:val="00511E5B"/>
    <w:rsid w:val="00511F23"/>
    <w:rsid w:val="00511FD5"/>
    <w:rsid w:val="00512700"/>
    <w:rsid w:val="005130F0"/>
    <w:rsid w:val="005138BD"/>
    <w:rsid w:val="00513B2A"/>
    <w:rsid w:val="0051433F"/>
    <w:rsid w:val="00514699"/>
    <w:rsid w:val="00514AF7"/>
    <w:rsid w:val="00514C74"/>
    <w:rsid w:val="005150E6"/>
    <w:rsid w:val="00515227"/>
    <w:rsid w:val="00515D6C"/>
    <w:rsid w:val="005173A6"/>
    <w:rsid w:val="00517409"/>
    <w:rsid w:val="00520066"/>
    <w:rsid w:val="005206A4"/>
    <w:rsid w:val="005207EA"/>
    <w:rsid w:val="00520923"/>
    <w:rsid w:val="005235B9"/>
    <w:rsid w:val="00523DAE"/>
    <w:rsid w:val="00524B47"/>
    <w:rsid w:val="005252B2"/>
    <w:rsid w:val="00525899"/>
    <w:rsid w:val="00525DA8"/>
    <w:rsid w:val="00525E04"/>
    <w:rsid w:val="005263A0"/>
    <w:rsid w:val="00526495"/>
    <w:rsid w:val="00526B26"/>
    <w:rsid w:val="0052731C"/>
    <w:rsid w:val="00527AD9"/>
    <w:rsid w:val="00530DEE"/>
    <w:rsid w:val="00530FAC"/>
    <w:rsid w:val="00531246"/>
    <w:rsid w:val="005324B1"/>
    <w:rsid w:val="00533FC1"/>
    <w:rsid w:val="00534269"/>
    <w:rsid w:val="00534271"/>
    <w:rsid w:val="005342E1"/>
    <w:rsid w:val="005344FE"/>
    <w:rsid w:val="00534C10"/>
    <w:rsid w:val="005351DF"/>
    <w:rsid w:val="00535C00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CD9"/>
    <w:rsid w:val="0055047F"/>
    <w:rsid w:val="005507BF"/>
    <w:rsid w:val="00550897"/>
    <w:rsid w:val="00551B43"/>
    <w:rsid w:val="00552B3E"/>
    <w:rsid w:val="00553013"/>
    <w:rsid w:val="005531FE"/>
    <w:rsid w:val="00553FD4"/>
    <w:rsid w:val="00555284"/>
    <w:rsid w:val="005553A9"/>
    <w:rsid w:val="00555E12"/>
    <w:rsid w:val="00556555"/>
    <w:rsid w:val="00557F9F"/>
    <w:rsid w:val="00561511"/>
    <w:rsid w:val="00561E41"/>
    <w:rsid w:val="00561EE0"/>
    <w:rsid w:val="00563104"/>
    <w:rsid w:val="00563699"/>
    <w:rsid w:val="00563744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C63"/>
    <w:rsid w:val="00567CA7"/>
    <w:rsid w:val="00567D53"/>
    <w:rsid w:val="00567FDC"/>
    <w:rsid w:val="00571329"/>
    <w:rsid w:val="00571C31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32A1"/>
    <w:rsid w:val="00583A7D"/>
    <w:rsid w:val="00584476"/>
    <w:rsid w:val="00584DDD"/>
    <w:rsid w:val="00585A43"/>
    <w:rsid w:val="00586734"/>
    <w:rsid w:val="0058707E"/>
    <w:rsid w:val="00587190"/>
    <w:rsid w:val="00587DD1"/>
    <w:rsid w:val="00590494"/>
    <w:rsid w:val="005912CB"/>
    <w:rsid w:val="005914E2"/>
    <w:rsid w:val="0059172A"/>
    <w:rsid w:val="00591F8F"/>
    <w:rsid w:val="00592711"/>
    <w:rsid w:val="00592BFB"/>
    <w:rsid w:val="00593483"/>
    <w:rsid w:val="00593BCE"/>
    <w:rsid w:val="005940FA"/>
    <w:rsid w:val="00594506"/>
    <w:rsid w:val="0059464D"/>
    <w:rsid w:val="00594660"/>
    <w:rsid w:val="00595148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3573"/>
    <w:rsid w:val="005A3ADF"/>
    <w:rsid w:val="005A3DCD"/>
    <w:rsid w:val="005A42BC"/>
    <w:rsid w:val="005A48F1"/>
    <w:rsid w:val="005A565E"/>
    <w:rsid w:val="005A57E3"/>
    <w:rsid w:val="005A5945"/>
    <w:rsid w:val="005A6E1A"/>
    <w:rsid w:val="005A6FD7"/>
    <w:rsid w:val="005A781B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6974"/>
    <w:rsid w:val="005B6C8A"/>
    <w:rsid w:val="005C02F7"/>
    <w:rsid w:val="005C0B96"/>
    <w:rsid w:val="005C1F78"/>
    <w:rsid w:val="005C2F75"/>
    <w:rsid w:val="005C2F89"/>
    <w:rsid w:val="005C34D4"/>
    <w:rsid w:val="005C3783"/>
    <w:rsid w:val="005C4206"/>
    <w:rsid w:val="005C429A"/>
    <w:rsid w:val="005C42D5"/>
    <w:rsid w:val="005C47A2"/>
    <w:rsid w:val="005C4816"/>
    <w:rsid w:val="005C5972"/>
    <w:rsid w:val="005C5D45"/>
    <w:rsid w:val="005C5FDE"/>
    <w:rsid w:val="005D05E0"/>
    <w:rsid w:val="005D07D7"/>
    <w:rsid w:val="005D131F"/>
    <w:rsid w:val="005D2137"/>
    <w:rsid w:val="005D2831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801"/>
    <w:rsid w:val="005D7D79"/>
    <w:rsid w:val="005E052E"/>
    <w:rsid w:val="005E09A8"/>
    <w:rsid w:val="005E0C33"/>
    <w:rsid w:val="005E198C"/>
    <w:rsid w:val="005E34BF"/>
    <w:rsid w:val="005E56E6"/>
    <w:rsid w:val="005E7080"/>
    <w:rsid w:val="005E7EEC"/>
    <w:rsid w:val="005E7F94"/>
    <w:rsid w:val="005F018A"/>
    <w:rsid w:val="005F046D"/>
    <w:rsid w:val="005F0D5A"/>
    <w:rsid w:val="005F0FA7"/>
    <w:rsid w:val="005F1150"/>
    <w:rsid w:val="005F1C3A"/>
    <w:rsid w:val="005F1F84"/>
    <w:rsid w:val="005F369B"/>
    <w:rsid w:val="005F3949"/>
    <w:rsid w:val="005F39B3"/>
    <w:rsid w:val="005F3A19"/>
    <w:rsid w:val="005F4036"/>
    <w:rsid w:val="005F4580"/>
    <w:rsid w:val="005F4A81"/>
    <w:rsid w:val="005F54BB"/>
    <w:rsid w:val="005F600F"/>
    <w:rsid w:val="005F614B"/>
    <w:rsid w:val="005F6482"/>
    <w:rsid w:val="005F673C"/>
    <w:rsid w:val="005F6B18"/>
    <w:rsid w:val="005F72BB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50C3"/>
    <w:rsid w:val="006063E9"/>
    <w:rsid w:val="00607607"/>
    <w:rsid w:val="00607721"/>
    <w:rsid w:val="00607B8A"/>
    <w:rsid w:val="00607FC0"/>
    <w:rsid w:val="006111D7"/>
    <w:rsid w:val="0061159C"/>
    <w:rsid w:val="00611E52"/>
    <w:rsid w:val="006120BB"/>
    <w:rsid w:val="00612A23"/>
    <w:rsid w:val="00612F61"/>
    <w:rsid w:val="00613DA7"/>
    <w:rsid w:val="00613E0B"/>
    <w:rsid w:val="006144B8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1411"/>
    <w:rsid w:val="006214C0"/>
    <w:rsid w:val="006219C0"/>
    <w:rsid w:val="00621D6E"/>
    <w:rsid w:val="0062296D"/>
    <w:rsid w:val="00622A08"/>
    <w:rsid w:val="006238C1"/>
    <w:rsid w:val="00623A6C"/>
    <w:rsid w:val="00623F6F"/>
    <w:rsid w:val="00624272"/>
    <w:rsid w:val="0062472C"/>
    <w:rsid w:val="00630488"/>
    <w:rsid w:val="0063122E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99D"/>
    <w:rsid w:val="00645E3E"/>
    <w:rsid w:val="00646290"/>
    <w:rsid w:val="00646531"/>
    <w:rsid w:val="00646950"/>
    <w:rsid w:val="00646BFF"/>
    <w:rsid w:val="0064774E"/>
    <w:rsid w:val="00650231"/>
    <w:rsid w:val="006509CE"/>
    <w:rsid w:val="00650B48"/>
    <w:rsid w:val="006519EE"/>
    <w:rsid w:val="00651B95"/>
    <w:rsid w:val="00652BBF"/>
    <w:rsid w:val="00652EB7"/>
    <w:rsid w:val="00653216"/>
    <w:rsid w:val="0065334D"/>
    <w:rsid w:val="006538AA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723F"/>
    <w:rsid w:val="00657A33"/>
    <w:rsid w:val="00657DEE"/>
    <w:rsid w:val="00657E0A"/>
    <w:rsid w:val="006601B2"/>
    <w:rsid w:val="00662AF4"/>
    <w:rsid w:val="00662DB9"/>
    <w:rsid w:val="00662EE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663F3"/>
    <w:rsid w:val="00667DDA"/>
    <w:rsid w:val="00670994"/>
    <w:rsid w:val="00670E30"/>
    <w:rsid w:val="00670EB9"/>
    <w:rsid w:val="006722B1"/>
    <w:rsid w:val="0067279A"/>
    <w:rsid w:val="006730CA"/>
    <w:rsid w:val="0067387B"/>
    <w:rsid w:val="00675243"/>
    <w:rsid w:val="0067543A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85"/>
    <w:rsid w:val="006818B3"/>
    <w:rsid w:val="006818C9"/>
    <w:rsid w:val="006821BC"/>
    <w:rsid w:val="00682A0D"/>
    <w:rsid w:val="00682DAC"/>
    <w:rsid w:val="00682FDF"/>
    <w:rsid w:val="006836BD"/>
    <w:rsid w:val="00683D08"/>
    <w:rsid w:val="00684128"/>
    <w:rsid w:val="00684B38"/>
    <w:rsid w:val="00685A25"/>
    <w:rsid w:val="00686005"/>
    <w:rsid w:val="006860CD"/>
    <w:rsid w:val="00686686"/>
    <w:rsid w:val="006867ED"/>
    <w:rsid w:val="00686868"/>
    <w:rsid w:val="0068761E"/>
    <w:rsid w:val="00687DD0"/>
    <w:rsid w:val="00691CEF"/>
    <w:rsid w:val="00692256"/>
    <w:rsid w:val="00692DA6"/>
    <w:rsid w:val="0069364C"/>
    <w:rsid w:val="00693913"/>
    <w:rsid w:val="0069394D"/>
    <w:rsid w:val="0069397E"/>
    <w:rsid w:val="00694397"/>
    <w:rsid w:val="00694494"/>
    <w:rsid w:val="00695C12"/>
    <w:rsid w:val="00695D30"/>
    <w:rsid w:val="00696131"/>
    <w:rsid w:val="006961C7"/>
    <w:rsid w:val="0069677F"/>
    <w:rsid w:val="00696F6D"/>
    <w:rsid w:val="00697118"/>
    <w:rsid w:val="006971C0"/>
    <w:rsid w:val="00697269"/>
    <w:rsid w:val="00697C65"/>
    <w:rsid w:val="006A011E"/>
    <w:rsid w:val="006A0654"/>
    <w:rsid w:val="006A0D84"/>
    <w:rsid w:val="006A0DF1"/>
    <w:rsid w:val="006A0F69"/>
    <w:rsid w:val="006A142B"/>
    <w:rsid w:val="006A192F"/>
    <w:rsid w:val="006A1AA0"/>
    <w:rsid w:val="006A3279"/>
    <w:rsid w:val="006A370E"/>
    <w:rsid w:val="006A3D50"/>
    <w:rsid w:val="006A4265"/>
    <w:rsid w:val="006A4444"/>
    <w:rsid w:val="006A47D7"/>
    <w:rsid w:val="006A4DFB"/>
    <w:rsid w:val="006A53F4"/>
    <w:rsid w:val="006A58CD"/>
    <w:rsid w:val="006A66D8"/>
    <w:rsid w:val="006A6DCC"/>
    <w:rsid w:val="006A78DE"/>
    <w:rsid w:val="006A79D9"/>
    <w:rsid w:val="006A7C65"/>
    <w:rsid w:val="006A7CD5"/>
    <w:rsid w:val="006B0624"/>
    <w:rsid w:val="006B1077"/>
    <w:rsid w:val="006B1418"/>
    <w:rsid w:val="006B16DE"/>
    <w:rsid w:val="006B1F85"/>
    <w:rsid w:val="006B1FD0"/>
    <w:rsid w:val="006B26A9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C1007"/>
    <w:rsid w:val="006C10AD"/>
    <w:rsid w:val="006C1F75"/>
    <w:rsid w:val="006C2716"/>
    <w:rsid w:val="006C294D"/>
    <w:rsid w:val="006C36BD"/>
    <w:rsid w:val="006C3C6A"/>
    <w:rsid w:val="006C42DD"/>
    <w:rsid w:val="006C4E34"/>
    <w:rsid w:val="006C5CAD"/>
    <w:rsid w:val="006C617B"/>
    <w:rsid w:val="006C6207"/>
    <w:rsid w:val="006C699B"/>
    <w:rsid w:val="006C6D43"/>
    <w:rsid w:val="006C7168"/>
    <w:rsid w:val="006C727A"/>
    <w:rsid w:val="006C75FC"/>
    <w:rsid w:val="006C7811"/>
    <w:rsid w:val="006D0000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95D"/>
    <w:rsid w:val="006D57AD"/>
    <w:rsid w:val="006D5C03"/>
    <w:rsid w:val="006D5E89"/>
    <w:rsid w:val="006D6132"/>
    <w:rsid w:val="006D68EC"/>
    <w:rsid w:val="006E030E"/>
    <w:rsid w:val="006E044D"/>
    <w:rsid w:val="006E06A0"/>
    <w:rsid w:val="006E1D1D"/>
    <w:rsid w:val="006E1FBD"/>
    <w:rsid w:val="006E2057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48CE"/>
    <w:rsid w:val="006E5684"/>
    <w:rsid w:val="006E59E9"/>
    <w:rsid w:val="006E5A22"/>
    <w:rsid w:val="006E66F6"/>
    <w:rsid w:val="006E67D3"/>
    <w:rsid w:val="006E6D34"/>
    <w:rsid w:val="006E75BC"/>
    <w:rsid w:val="006E78D8"/>
    <w:rsid w:val="006E7BB1"/>
    <w:rsid w:val="006E7DB2"/>
    <w:rsid w:val="006F050A"/>
    <w:rsid w:val="006F10D5"/>
    <w:rsid w:val="006F22D0"/>
    <w:rsid w:val="006F27A1"/>
    <w:rsid w:val="006F2F96"/>
    <w:rsid w:val="006F38F8"/>
    <w:rsid w:val="006F41B4"/>
    <w:rsid w:val="006F4AAC"/>
    <w:rsid w:val="006F5331"/>
    <w:rsid w:val="006F576D"/>
    <w:rsid w:val="006F5FFE"/>
    <w:rsid w:val="006F7C4D"/>
    <w:rsid w:val="006F7F72"/>
    <w:rsid w:val="007008F8"/>
    <w:rsid w:val="00700C5A"/>
    <w:rsid w:val="0070229F"/>
    <w:rsid w:val="0070313D"/>
    <w:rsid w:val="007032E4"/>
    <w:rsid w:val="00703DA3"/>
    <w:rsid w:val="007044FC"/>
    <w:rsid w:val="00704512"/>
    <w:rsid w:val="00704571"/>
    <w:rsid w:val="00704B89"/>
    <w:rsid w:val="00705186"/>
    <w:rsid w:val="00705B70"/>
    <w:rsid w:val="00705BBD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3B5"/>
    <w:rsid w:val="0071081B"/>
    <w:rsid w:val="0071178D"/>
    <w:rsid w:val="0071421D"/>
    <w:rsid w:val="0071463A"/>
    <w:rsid w:val="00715700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1036"/>
    <w:rsid w:val="00721577"/>
    <w:rsid w:val="0072232B"/>
    <w:rsid w:val="00723F69"/>
    <w:rsid w:val="00724B03"/>
    <w:rsid w:val="00724BBE"/>
    <w:rsid w:val="00724D88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2DD9"/>
    <w:rsid w:val="00733245"/>
    <w:rsid w:val="00733529"/>
    <w:rsid w:val="0073454F"/>
    <w:rsid w:val="00734DE5"/>
    <w:rsid w:val="00735477"/>
    <w:rsid w:val="0073547D"/>
    <w:rsid w:val="00735ACA"/>
    <w:rsid w:val="00735B13"/>
    <w:rsid w:val="007363B6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4734"/>
    <w:rsid w:val="00745413"/>
    <w:rsid w:val="00745B15"/>
    <w:rsid w:val="00745B80"/>
    <w:rsid w:val="00745C90"/>
    <w:rsid w:val="007460AD"/>
    <w:rsid w:val="00746408"/>
    <w:rsid w:val="00746B28"/>
    <w:rsid w:val="00747ECF"/>
    <w:rsid w:val="0075003F"/>
    <w:rsid w:val="00750DF3"/>
    <w:rsid w:val="00750EC4"/>
    <w:rsid w:val="0075221B"/>
    <w:rsid w:val="00753276"/>
    <w:rsid w:val="007544FB"/>
    <w:rsid w:val="00755CF0"/>
    <w:rsid w:val="00756EED"/>
    <w:rsid w:val="0075701E"/>
    <w:rsid w:val="007604D4"/>
    <w:rsid w:val="0076091B"/>
    <w:rsid w:val="00760A13"/>
    <w:rsid w:val="00761260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2AC"/>
    <w:rsid w:val="00764E1C"/>
    <w:rsid w:val="0076505B"/>
    <w:rsid w:val="007657E6"/>
    <w:rsid w:val="00766C09"/>
    <w:rsid w:val="00766EE9"/>
    <w:rsid w:val="007672A6"/>
    <w:rsid w:val="00767381"/>
    <w:rsid w:val="007676EB"/>
    <w:rsid w:val="007677EB"/>
    <w:rsid w:val="007677FF"/>
    <w:rsid w:val="007707A6"/>
    <w:rsid w:val="00770D11"/>
    <w:rsid w:val="007715D6"/>
    <w:rsid w:val="007717F9"/>
    <w:rsid w:val="007720E2"/>
    <w:rsid w:val="007720F3"/>
    <w:rsid w:val="007721F3"/>
    <w:rsid w:val="00772226"/>
    <w:rsid w:val="00773BC7"/>
    <w:rsid w:val="00774C4B"/>
    <w:rsid w:val="00774CEA"/>
    <w:rsid w:val="00775654"/>
    <w:rsid w:val="007756C6"/>
    <w:rsid w:val="007756CC"/>
    <w:rsid w:val="0077612B"/>
    <w:rsid w:val="00776294"/>
    <w:rsid w:val="007763C0"/>
    <w:rsid w:val="00776700"/>
    <w:rsid w:val="00776A92"/>
    <w:rsid w:val="00776B39"/>
    <w:rsid w:val="007772FF"/>
    <w:rsid w:val="00777377"/>
    <w:rsid w:val="00777756"/>
    <w:rsid w:val="00777804"/>
    <w:rsid w:val="00780D19"/>
    <w:rsid w:val="00781996"/>
    <w:rsid w:val="00781B87"/>
    <w:rsid w:val="00781C11"/>
    <w:rsid w:val="00781D9E"/>
    <w:rsid w:val="007820FD"/>
    <w:rsid w:val="00782859"/>
    <w:rsid w:val="00782EF6"/>
    <w:rsid w:val="007838F5"/>
    <w:rsid w:val="007841DF"/>
    <w:rsid w:val="007846C8"/>
    <w:rsid w:val="00784FF0"/>
    <w:rsid w:val="00785242"/>
    <w:rsid w:val="00785E5F"/>
    <w:rsid w:val="0078629C"/>
    <w:rsid w:val="00786386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283D"/>
    <w:rsid w:val="00792E45"/>
    <w:rsid w:val="007934C6"/>
    <w:rsid w:val="00793A73"/>
    <w:rsid w:val="00793EC8"/>
    <w:rsid w:val="007941DD"/>
    <w:rsid w:val="007945A4"/>
    <w:rsid w:val="0079490D"/>
    <w:rsid w:val="00794F45"/>
    <w:rsid w:val="0079580B"/>
    <w:rsid w:val="00796409"/>
    <w:rsid w:val="00796575"/>
    <w:rsid w:val="00796667"/>
    <w:rsid w:val="00796703"/>
    <w:rsid w:val="007971F2"/>
    <w:rsid w:val="00797370"/>
    <w:rsid w:val="0079756D"/>
    <w:rsid w:val="0079782A"/>
    <w:rsid w:val="007A0B59"/>
    <w:rsid w:val="007A0EA7"/>
    <w:rsid w:val="007A1AB6"/>
    <w:rsid w:val="007A2D98"/>
    <w:rsid w:val="007A2E5E"/>
    <w:rsid w:val="007A45DB"/>
    <w:rsid w:val="007A4F23"/>
    <w:rsid w:val="007A59E7"/>
    <w:rsid w:val="007A5F14"/>
    <w:rsid w:val="007A6B80"/>
    <w:rsid w:val="007A6EFA"/>
    <w:rsid w:val="007A726E"/>
    <w:rsid w:val="007A7424"/>
    <w:rsid w:val="007A77C7"/>
    <w:rsid w:val="007A7AFE"/>
    <w:rsid w:val="007B0CDD"/>
    <w:rsid w:val="007B26B2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6DBF"/>
    <w:rsid w:val="007B70C9"/>
    <w:rsid w:val="007C03B0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7088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3CCA"/>
    <w:rsid w:val="007D4D89"/>
    <w:rsid w:val="007D5410"/>
    <w:rsid w:val="007D5F61"/>
    <w:rsid w:val="007D60A4"/>
    <w:rsid w:val="007D63D0"/>
    <w:rsid w:val="007D67BB"/>
    <w:rsid w:val="007D7043"/>
    <w:rsid w:val="007D77B1"/>
    <w:rsid w:val="007E08DE"/>
    <w:rsid w:val="007E0D80"/>
    <w:rsid w:val="007E1045"/>
    <w:rsid w:val="007E1BD0"/>
    <w:rsid w:val="007E1BDB"/>
    <w:rsid w:val="007E24E8"/>
    <w:rsid w:val="007E2635"/>
    <w:rsid w:val="007E35E0"/>
    <w:rsid w:val="007E4079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62D"/>
    <w:rsid w:val="007F3C07"/>
    <w:rsid w:val="007F4312"/>
    <w:rsid w:val="007F49F2"/>
    <w:rsid w:val="007F4B8F"/>
    <w:rsid w:val="007F6016"/>
    <w:rsid w:val="007F6147"/>
    <w:rsid w:val="007F61F9"/>
    <w:rsid w:val="007F741D"/>
    <w:rsid w:val="007F7D09"/>
    <w:rsid w:val="00800059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4E2D"/>
    <w:rsid w:val="00804E76"/>
    <w:rsid w:val="0080504A"/>
    <w:rsid w:val="00805226"/>
    <w:rsid w:val="00805B01"/>
    <w:rsid w:val="008071A0"/>
    <w:rsid w:val="00811799"/>
    <w:rsid w:val="00812D4B"/>
    <w:rsid w:val="00813390"/>
    <w:rsid w:val="008134DA"/>
    <w:rsid w:val="008134DE"/>
    <w:rsid w:val="008138F4"/>
    <w:rsid w:val="00813D47"/>
    <w:rsid w:val="008143BF"/>
    <w:rsid w:val="00814EF5"/>
    <w:rsid w:val="00814FB4"/>
    <w:rsid w:val="00815690"/>
    <w:rsid w:val="00815B6A"/>
    <w:rsid w:val="00815C5A"/>
    <w:rsid w:val="00815CEB"/>
    <w:rsid w:val="00815FCF"/>
    <w:rsid w:val="008164BE"/>
    <w:rsid w:val="00817353"/>
    <w:rsid w:val="00817567"/>
    <w:rsid w:val="00817F99"/>
    <w:rsid w:val="008203DA"/>
    <w:rsid w:val="00820919"/>
    <w:rsid w:val="00820B0B"/>
    <w:rsid w:val="008219AA"/>
    <w:rsid w:val="00822713"/>
    <w:rsid w:val="00822F6F"/>
    <w:rsid w:val="008230FB"/>
    <w:rsid w:val="0082451F"/>
    <w:rsid w:val="00824EE5"/>
    <w:rsid w:val="00825504"/>
    <w:rsid w:val="008257C9"/>
    <w:rsid w:val="00825854"/>
    <w:rsid w:val="00825904"/>
    <w:rsid w:val="00825ACD"/>
    <w:rsid w:val="008265A1"/>
    <w:rsid w:val="008278C8"/>
    <w:rsid w:val="008308D1"/>
    <w:rsid w:val="008316F9"/>
    <w:rsid w:val="008319CB"/>
    <w:rsid w:val="00831C16"/>
    <w:rsid w:val="00831EF3"/>
    <w:rsid w:val="00832462"/>
    <w:rsid w:val="008346AF"/>
    <w:rsid w:val="008346E7"/>
    <w:rsid w:val="0083538B"/>
    <w:rsid w:val="0083595C"/>
    <w:rsid w:val="00835A20"/>
    <w:rsid w:val="00835D50"/>
    <w:rsid w:val="00836734"/>
    <w:rsid w:val="008372A7"/>
    <w:rsid w:val="0083741D"/>
    <w:rsid w:val="00837665"/>
    <w:rsid w:val="00837AB0"/>
    <w:rsid w:val="00837F0D"/>
    <w:rsid w:val="0084011F"/>
    <w:rsid w:val="00840385"/>
    <w:rsid w:val="008404B8"/>
    <w:rsid w:val="008417C8"/>
    <w:rsid w:val="00841F8A"/>
    <w:rsid w:val="0084216D"/>
    <w:rsid w:val="0084257E"/>
    <w:rsid w:val="008430F2"/>
    <w:rsid w:val="00843F27"/>
    <w:rsid w:val="00844187"/>
    <w:rsid w:val="00844878"/>
    <w:rsid w:val="008449B0"/>
    <w:rsid w:val="0084571A"/>
    <w:rsid w:val="00846B97"/>
    <w:rsid w:val="00846E5C"/>
    <w:rsid w:val="008471A3"/>
    <w:rsid w:val="008501F7"/>
    <w:rsid w:val="00850A70"/>
    <w:rsid w:val="00850AEC"/>
    <w:rsid w:val="0085135E"/>
    <w:rsid w:val="0085238D"/>
    <w:rsid w:val="0085306D"/>
    <w:rsid w:val="0085320E"/>
    <w:rsid w:val="008536A1"/>
    <w:rsid w:val="00854094"/>
    <w:rsid w:val="0085450D"/>
    <w:rsid w:val="00855002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DAF"/>
    <w:rsid w:val="008652B2"/>
    <w:rsid w:val="0086579C"/>
    <w:rsid w:val="00865D11"/>
    <w:rsid w:val="0086619C"/>
    <w:rsid w:val="0086737D"/>
    <w:rsid w:val="00870D14"/>
    <w:rsid w:val="00870D28"/>
    <w:rsid w:val="00870ED4"/>
    <w:rsid w:val="00871AB0"/>
    <w:rsid w:val="00871AE9"/>
    <w:rsid w:val="008721E5"/>
    <w:rsid w:val="008723A6"/>
    <w:rsid w:val="00872955"/>
    <w:rsid w:val="00873B1C"/>
    <w:rsid w:val="00874206"/>
    <w:rsid w:val="00874331"/>
    <w:rsid w:val="00875AA5"/>
    <w:rsid w:val="00875FA2"/>
    <w:rsid w:val="00876E2C"/>
    <w:rsid w:val="00877339"/>
    <w:rsid w:val="00880429"/>
    <w:rsid w:val="008817AA"/>
    <w:rsid w:val="00882391"/>
    <w:rsid w:val="00882973"/>
    <w:rsid w:val="00883116"/>
    <w:rsid w:val="008838D5"/>
    <w:rsid w:val="00883E90"/>
    <w:rsid w:val="00883FE1"/>
    <w:rsid w:val="00884D20"/>
    <w:rsid w:val="00885999"/>
    <w:rsid w:val="0088715B"/>
    <w:rsid w:val="0088724A"/>
    <w:rsid w:val="0088789F"/>
    <w:rsid w:val="00891432"/>
    <w:rsid w:val="00891533"/>
    <w:rsid w:val="008915B7"/>
    <w:rsid w:val="00891721"/>
    <w:rsid w:val="00891918"/>
    <w:rsid w:val="00892379"/>
    <w:rsid w:val="00892780"/>
    <w:rsid w:val="0089285A"/>
    <w:rsid w:val="00892E5E"/>
    <w:rsid w:val="00893254"/>
    <w:rsid w:val="0089337A"/>
    <w:rsid w:val="00893FE2"/>
    <w:rsid w:val="00895BA2"/>
    <w:rsid w:val="00895DBC"/>
    <w:rsid w:val="0089628B"/>
    <w:rsid w:val="00896985"/>
    <w:rsid w:val="00897F93"/>
    <w:rsid w:val="008A0016"/>
    <w:rsid w:val="008A04B7"/>
    <w:rsid w:val="008A122E"/>
    <w:rsid w:val="008A1B5A"/>
    <w:rsid w:val="008A1D3A"/>
    <w:rsid w:val="008A213C"/>
    <w:rsid w:val="008A22CF"/>
    <w:rsid w:val="008A255D"/>
    <w:rsid w:val="008A3850"/>
    <w:rsid w:val="008A43EB"/>
    <w:rsid w:val="008A569E"/>
    <w:rsid w:val="008A5D7C"/>
    <w:rsid w:val="008A6534"/>
    <w:rsid w:val="008A718D"/>
    <w:rsid w:val="008A738B"/>
    <w:rsid w:val="008A7AF9"/>
    <w:rsid w:val="008A7C2A"/>
    <w:rsid w:val="008B1EDA"/>
    <w:rsid w:val="008B1F6C"/>
    <w:rsid w:val="008B351B"/>
    <w:rsid w:val="008B45EF"/>
    <w:rsid w:val="008B460C"/>
    <w:rsid w:val="008B49F3"/>
    <w:rsid w:val="008B5060"/>
    <w:rsid w:val="008B5789"/>
    <w:rsid w:val="008B5DC8"/>
    <w:rsid w:val="008B5DCB"/>
    <w:rsid w:val="008B6837"/>
    <w:rsid w:val="008B68B0"/>
    <w:rsid w:val="008B68BA"/>
    <w:rsid w:val="008B6A3D"/>
    <w:rsid w:val="008B7EA6"/>
    <w:rsid w:val="008C0EB2"/>
    <w:rsid w:val="008C1DB4"/>
    <w:rsid w:val="008C2638"/>
    <w:rsid w:val="008C4C5C"/>
    <w:rsid w:val="008C5DE7"/>
    <w:rsid w:val="008C632F"/>
    <w:rsid w:val="008C695B"/>
    <w:rsid w:val="008C7780"/>
    <w:rsid w:val="008C7AD7"/>
    <w:rsid w:val="008D1CDE"/>
    <w:rsid w:val="008D2857"/>
    <w:rsid w:val="008D2BB2"/>
    <w:rsid w:val="008D3554"/>
    <w:rsid w:val="008D40AD"/>
    <w:rsid w:val="008D429C"/>
    <w:rsid w:val="008D4EDE"/>
    <w:rsid w:val="008D4F99"/>
    <w:rsid w:val="008D6277"/>
    <w:rsid w:val="008D71D8"/>
    <w:rsid w:val="008D72B0"/>
    <w:rsid w:val="008D795C"/>
    <w:rsid w:val="008D7B58"/>
    <w:rsid w:val="008E0402"/>
    <w:rsid w:val="008E0BC6"/>
    <w:rsid w:val="008E23AE"/>
    <w:rsid w:val="008E2A0B"/>
    <w:rsid w:val="008E3440"/>
    <w:rsid w:val="008E3934"/>
    <w:rsid w:val="008E3CDE"/>
    <w:rsid w:val="008E44B9"/>
    <w:rsid w:val="008E4907"/>
    <w:rsid w:val="008E4EDA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12EA"/>
    <w:rsid w:val="008F1A75"/>
    <w:rsid w:val="008F1CDE"/>
    <w:rsid w:val="008F1CEF"/>
    <w:rsid w:val="008F1F35"/>
    <w:rsid w:val="008F2D3F"/>
    <w:rsid w:val="008F4F41"/>
    <w:rsid w:val="008F6381"/>
    <w:rsid w:val="008F65C3"/>
    <w:rsid w:val="008F76FF"/>
    <w:rsid w:val="008F7797"/>
    <w:rsid w:val="008F787A"/>
    <w:rsid w:val="009008A1"/>
    <w:rsid w:val="00900AB5"/>
    <w:rsid w:val="00901280"/>
    <w:rsid w:val="009017DC"/>
    <w:rsid w:val="00901AA2"/>
    <w:rsid w:val="00901BEF"/>
    <w:rsid w:val="00901D27"/>
    <w:rsid w:val="00902A60"/>
    <w:rsid w:val="00903025"/>
    <w:rsid w:val="009030B1"/>
    <w:rsid w:val="009054A3"/>
    <w:rsid w:val="00907703"/>
    <w:rsid w:val="00907949"/>
    <w:rsid w:val="00910272"/>
    <w:rsid w:val="009103A4"/>
    <w:rsid w:val="009105B7"/>
    <w:rsid w:val="00910F54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4CA0"/>
    <w:rsid w:val="009151EA"/>
    <w:rsid w:val="009158F7"/>
    <w:rsid w:val="00915D81"/>
    <w:rsid w:val="00915E04"/>
    <w:rsid w:val="00916146"/>
    <w:rsid w:val="009163E0"/>
    <w:rsid w:val="009163F9"/>
    <w:rsid w:val="00916D55"/>
    <w:rsid w:val="00916D7F"/>
    <w:rsid w:val="009210E9"/>
    <w:rsid w:val="00921636"/>
    <w:rsid w:val="00922383"/>
    <w:rsid w:val="00923224"/>
    <w:rsid w:val="009232F0"/>
    <w:rsid w:val="009235B5"/>
    <w:rsid w:val="00923E7A"/>
    <w:rsid w:val="00924A35"/>
    <w:rsid w:val="0092541B"/>
    <w:rsid w:val="00925F64"/>
    <w:rsid w:val="00925F9C"/>
    <w:rsid w:val="0092678D"/>
    <w:rsid w:val="00926F36"/>
    <w:rsid w:val="00930D4E"/>
    <w:rsid w:val="009316D4"/>
    <w:rsid w:val="00931BF2"/>
    <w:rsid w:val="00932042"/>
    <w:rsid w:val="009327DD"/>
    <w:rsid w:val="00933B96"/>
    <w:rsid w:val="00933B97"/>
    <w:rsid w:val="00933C96"/>
    <w:rsid w:val="00933D61"/>
    <w:rsid w:val="00934254"/>
    <w:rsid w:val="0093488A"/>
    <w:rsid w:val="00935677"/>
    <w:rsid w:val="00936BD3"/>
    <w:rsid w:val="00936C0C"/>
    <w:rsid w:val="00937475"/>
    <w:rsid w:val="00940038"/>
    <w:rsid w:val="0094039A"/>
    <w:rsid w:val="00941137"/>
    <w:rsid w:val="0094158F"/>
    <w:rsid w:val="00941F1B"/>
    <w:rsid w:val="0094211E"/>
    <w:rsid w:val="009422D2"/>
    <w:rsid w:val="00942AE4"/>
    <w:rsid w:val="00942EF6"/>
    <w:rsid w:val="00943808"/>
    <w:rsid w:val="00943E7A"/>
    <w:rsid w:val="00943FB6"/>
    <w:rsid w:val="00944081"/>
    <w:rsid w:val="00944CB0"/>
    <w:rsid w:val="00945161"/>
    <w:rsid w:val="00946637"/>
    <w:rsid w:val="009468F6"/>
    <w:rsid w:val="00946A6A"/>
    <w:rsid w:val="00947E07"/>
    <w:rsid w:val="00950D83"/>
    <w:rsid w:val="00950F1A"/>
    <w:rsid w:val="009524C6"/>
    <w:rsid w:val="00952530"/>
    <w:rsid w:val="009533DE"/>
    <w:rsid w:val="00954C88"/>
    <w:rsid w:val="00954F45"/>
    <w:rsid w:val="009551CE"/>
    <w:rsid w:val="00955375"/>
    <w:rsid w:val="0095549E"/>
    <w:rsid w:val="00956046"/>
    <w:rsid w:val="009561E5"/>
    <w:rsid w:val="00956E3A"/>
    <w:rsid w:val="00956F1D"/>
    <w:rsid w:val="00957BCE"/>
    <w:rsid w:val="00957F90"/>
    <w:rsid w:val="00960119"/>
    <w:rsid w:val="009616A3"/>
    <w:rsid w:val="009622E7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2C3"/>
    <w:rsid w:val="00965975"/>
    <w:rsid w:val="00965A88"/>
    <w:rsid w:val="0096625B"/>
    <w:rsid w:val="00966728"/>
    <w:rsid w:val="00966E69"/>
    <w:rsid w:val="0096749C"/>
    <w:rsid w:val="009706C6"/>
    <w:rsid w:val="00970826"/>
    <w:rsid w:val="0097123E"/>
    <w:rsid w:val="00971649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C0A"/>
    <w:rsid w:val="009765BF"/>
    <w:rsid w:val="009777EA"/>
    <w:rsid w:val="0097786F"/>
    <w:rsid w:val="00977D1B"/>
    <w:rsid w:val="00977FF3"/>
    <w:rsid w:val="00980415"/>
    <w:rsid w:val="00980A96"/>
    <w:rsid w:val="0098164B"/>
    <w:rsid w:val="00981831"/>
    <w:rsid w:val="00984128"/>
    <w:rsid w:val="009850A6"/>
    <w:rsid w:val="00985142"/>
    <w:rsid w:val="009856C7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26C8"/>
    <w:rsid w:val="0099366C"/>
    <w:rsid w:val="00993C28"/>
    <w:rsid w:val="00994E65"/>
    <w:rsid w:val="0099500A"/>
    <w:rsid w:val="0099522C"/>
    <w:rsid w:val="00995C92"/>
    <w:rsid w:val="00996068"/>
    <w:rsid w:val="0099704C"/>
    <w:rsid w:val="00997648"/>
    <w:rsid w:val="00997D62"/>
    <w:rsid w:val="009A07CC"/>
    <w:rsid w:val="009A0A88"/>
    <w:rsid w:val="009A1042"/>
    <w:rsid w:val="009A17F6"/>
    <w:rsid w:val="009A2800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579C"/>
    <w:rsid w:val="009B698D"/>
    <w:rsid w:val="009B6E4B"/>
    <w:rsid w:val="009B7170"/>
    <w:rsid w:val="009B7AE4"/>
    <w:rsid w:val="009B7F44"/>
    <w:rsid w:val="009C13B5"/>
    <w:rsid w:val="009C13E8"/>
    <w:rsid w:val="009C1F77"/>
    <w:rsid w:val="009C2721"/>
    <w:rsid w:val="009C35F4"/>
    <w:rsid w:val="009C374C"/>
    <w:rsid w:val="009C3E40"/>
    <w:rsid w:val="009C4B00"/>
    <w:rsid w:val="009C50E3"/>
    <w:rsid w:val="009C56AA"/>
    <w:rsid w:val="009C5CA5"/>
    <w:rsid w:val="009C5E31"/>
    <w:rsid w:val="009C688E"/>
    <w:rsid w:val="009C6DFB"/>
    <w:rsid w:val="009C72C1"/>
    <w:rsid w:val="009C7665"/>
    <w:rsid w:val="009C76C6"/>
    <w:rsid w:val="009C7DF5"/>
    <w:rsid w:val="009D06F8"/>
    <w:rsid w:val="009D06FF"/>
    <w:rsid w:val="009D0B49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52F8"/>
    <w:rsid w:val="009D5D47"/>
    <w:rsid w:val="009D6299"/>
    <w:rsid w:val="009D6446"/>
    <w:rsid w:val="009D738D"/>
    <w:rsid w:val="009D7A11"/>
    <w:rsid w:val="009D7BEE"/>
    <w:rsid w:val="009D7EBE"/>
    <w:rsid w:val="009E03ED"/>
    <w:rsid w:val="009E1BD3"/>
    <w:rsid w:val="009E1DD5"/>
    <w:rsid w:val="009E2848"/>
    <w:rsid w:val="009E2CFE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37B"/>
    <w:rsid w:val="00A025D3"/>
    <w:rsid w:val="00A02C80"/>
    <w:rsid w:val="00A02D33"/>
    <w:rsid w:val="00A02EE4"/>
    <w:rsid w:val="00A05D43"/>
    <w:rsid w:val="00A06187"/>
    <w:rsid w:val="00A06BBA"/>
    <w:rsid w:val="00A0742D"/>
    <w:rsid w:val="00A104DF"/>
    <w:rsid w:val="00A10B89"/>
    <w:rsid w:val="00A11036"/>
    <w:rsid w:val="00A111B4"/>
    <w:rsid w:val="00A11652"/>
    <w:rsid w:val="00A11682"/>
    <w:rsid w:val="00A11EC9"/>
    <w:rsid w:val="00A1229B"/>
    <w:rsid w:val="00A12353"/>
    <w:rsid w:val="00A12FAF"/>
    <w:rsid w:val="00A14081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201AB"/>
    <w:rsid w:val="00A204FA"/>
    <w:rsid w:val="00A20DD4"/>
    <w:rsid w:val="00A20FBE"/>
    <w:rsid w:val="00A20FE8"/>
    <w:rsid w:val="00A21C3B"/>
    <w:rsid w:val="00A21E6F"/>
    <w:rsid w:val="00A21F07"/>
    <w:rsid w:val="00A226C5"/>
    <w:rsid w:val="00A22BC3"/>
    <w:rsid w:val="00A22C78"/>
    <w:rsid w:val="00A23329"/>
    <w:rsid w:val="00A2492F"/>
    <w:rsid w:val="00A24960"/>
    <w:rsid w:val="00A24BBC"/>
    <w:rsid w:val="00A25065"/>
    <w:rsid w:val="00A25DFE"/>
    <w:rsid w:val="00A25F26"/>
    <w:rsid w:val="00A261C8"/>
    <w:rsid w:val="00A26883"/>
    <w:rsid w:val="00A26D46"/>
    <w:rsid w:val="00A270E2"/>
    <w:rsid w:val="00A27E95"/>
    <w:rsid w:val="00A30B3B"/>
    <w:rsid w:val="00A31254"/>
    <w:rsid w:val="00A31C16"/>
    <w:rsid w:val="00A31EE1"/>
    <w:rsid w:val="00A320CC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283F"/>
    <w:rsid w:val="00A43A75"/>
    <w:rsid w:val="00A43E0D"/>
    <w:rsid w:val="00A4436D"/>
    <w:rsid w:val="00A44897"/>
    <w:rsid w:val="00A45103"/>
    <w:rsid w:val="00A455A1"/>
    <w:rsid w:val="00A45741"/>
    <w:rsid w:val="00A45EDC"/>
    <w:rsid w:val="00A460C4"/>
    <w:rsid w:val="00A46B9C"/>
    <w:rsid w:val="00A47E35"/>
    <w:rsid w:val="00A50789"/>
    <w:rsid w:val="00A50C73"/>
    <w:rsid w:val="00A51243"/>
    <w:rsid w:val="00A516EF"/>
    <w:rsid w:val="00A52196"/>
    <w:rsid w:val="00A5287D"/>
    <w:rsid w:val="00A5301C"/>
    <w:rsid w:val="00A53D34"/>
    <w:rsid w:val="00A54219"/>
    <w:rsid w:val="00A54544"/>
    <w:rsid w:val="00A548C0"/>
    <w:rsid w:val="00A5522E"/>
    <w:rsid w:val="00A5564A"/>
    <w:rsid w:val="00A55980"/>
    <w:rsid w:val="00A56575"/>
    <w:rsid w:val="00A5670E"/>
    <w:rsid w:val="00A56F27"/>
    <w:rsid w:val="00A57988"/>
    <w:rsid w:val="00A57B25"/>
    <w:rsid w:val="00A57D5B"/>
    <w:rsid w:val="00A60024"/>
    <w:rsid w:val="00A60296"/>
    <w:rsid w:val="00A60ADF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503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1355"/>
    <w:rsid w:val="00A7192E"/>
    <w:rsid w:val="00A72118"/>
    <w:rsid w:val="00A72638"/>
    <w:rsid w:val="00A728AC"/>
    <w:rsid w:val="00A72AC8"/>
    <w:rsid w:val="00A72AE4"/>
    <w:rsid w:val="00A731D0"/>
    <w:rsid w:val="00A734C2"/>
    <w:rsid w:val="00A738FF"/>
    <w:rsid w:val="00A74751"/>
    <w:rsid w:val="00A748FC"/>
    <w:rsid w:val="00A752D0"/>
    <w:rsid w:val="00A754E7"/>
    <w:rsid w:val="00A75782"/>
    <w:rsid w:val="00A76562"/>
    <w:rsid w:val="00A76BB7"/>
    <w:rsid w:val="00A7769F"/>
    <w:rsid w:val="00A77767"/>
    <w:rsid w:val="00A779F9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2EBA"/>
    <w:rsid w:val="00A83850"/>
    <w:rsid w:val="00A83ECA"/>
    <w:rsid w:val="00A84289"/>
    <w:rsid w:val="00A84782"/>
    <w:rsid w:val="00A84C4F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6443"/>
    <w:rsid w:val="00A964AB"/>
    <w:rsid w:val="00A9687D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AFD"/>
    <w:rsid w:val="00AA4DF5"/>
    <w:rsid w:val="00AB02D4"/>
    <w:rsid w:val="00AB0C4E"/>
    <w:rsid w:val="00AB10FF"/>
    <w:rsid w:val="00AB150D"/>
    <w:rsid w:val="00AB1C09"/>
    <w:rsid w:val="00AB2845"/>
    <w:rsid w:val="00AB4AC2"/>
    <w:rsid w:val="00AB529F"/>
    <w:rsid w:val="00AB5B62"/>
    <w:rsid w:val="00AB5BF1"/>
    <w:rsid w:val="00AB5F4E"/>
    <w:rsid w:val="00AB6277"/>
    <w:rsid w:val="00AB690A"/>
    <w:rsid w:val="00AB6AF7"/>
    <w:rsid w:val="00AB73C6"/>
    <w:rsid w:val="00AB7749"/>
    <w:rsid w:val="00AB7A28"/>
    <w:rsid w:val="00AC0E86"/>
    <w:rsid w:val="00AC0FB3"/>
    <w:rsid w:val="00AC1626"/>
    <w:rsid w:val="00AC1646"/>
    <w:rsid w:val="00AC19AE"/>
    <w:rsid w:val="00AC2713"/>
    <w:rsid w:val="00AC486D"/>
    <w:rsid w:val="00AC49B1"/>
    <w:rsid w:val="00AC580D"/>
    <w:rsid w:val="00AC5D3D"/>
    <w:rsid w:val="00AC62EE"/>
    <w:rsid w:val="00AC6FB0"/>
    <w:rsid w:val="00AC7635"/>
    <w:rsid w:val="00AC7C2A"/>
    <w:rsid w:val="00AD07B5"/>
    <w:rsid w:val="00AD081E"/>
    <w:rsid w:val="00AD1319"/>
    <w:rsid w:val="00AD2676"/>
    <w:rsid w:val="00AD3D34"/>
    <w:rsid w:val="00AD46D6"/>
    <w:rsid w:val="00AD4B74"/>
    <w:rsid w:val="00AD4E85"/>
    <w:rsid w:val="00AD52EF"/>
    <w:rsid w:val="00AD56B3"/>
    <w:rsid w:val="00AD5FA1"/>
    <w:rsid w:val="00AD66E8"/>
    <w:rsid w:val="00AD6B52"/>
    <w:rsid w:val="00AD7CB3"/>
    <w:rsid w:val="00AE02CC"/>
    <w:rsid w:val="00AE0B39"/>
    <w:rsid w:val="00AE135D"/>
    <w:rsid w:val="00AE1C1B"/>
    <w:rsid w:val="00AE2421"/>
    <w:rsid w:val="00AE2B88"/>
    <w:rsid w:val="00AE2C4D"/>
    <w:rsid w:val="00AE36DE"/>
    <w:rsid w:val="00AE3C2C"/>
    <w:rsid w:val="00AE3C92"/>
    <w:rsid w:val="00AE4E5E"/>
    <w:rsid w:val="00AE502B"/>
    <w:rsid w:val="00AE59CD"/>
    <w:rsid w:val="00AE6178"/>
    <w:rsid w:val="00AE75A5"/>
    <w:rsid w:val="00AE7CB5"/>
    <w:rsid w:val="00AF02C8"/>
    <w:rsid w:val="00AF101C"/>
    <w:rsid w:val="00AF1314"/>
    <w:rsid w:val="00AF1565"/>
    <w:rsid w:val="00AF170F"/>
    <w:rsid w:val="00AF2529"/>
    <w:rsid w:val="00AF2683"/>
    <w:rsid w:val="00AF2734"/>
    <w:rsid w:val="00AF293E"/>
    <w:rsid w:val="00AF353F"/>
    <w:rsid w:val="00AF3649"/>
    <w:rsid w:val="00AF3906"/>
    <w:rsid w:val="00AF397B"/>
    <w:rsid w:val="00AF44CD"/>
    <w:rsid w:val="00AF4D4C"/>
    <w:rsid w:val="00AF56FC"/>
    <w:rsid w:val="00AF5C62"/>
    <w:rsid w:val="00AF6705"/>
    <w:rsid w:val="00AF73A9"/>
    <w:rsid w:val="00AF7724"/>
    <w:rsid w:val="00AF7782"/>
    <w:rsid w:val="00AF7FA6"/>
    <w:rsid w:val="00AF7FB0"/>
    <w:rsid w:val="00B002CB"/>
    <w:rsid w:val="00B01642"/>
    <w:rsid w:val="00B01752"/>
    <w:rsid w:val="00B019EB"/>
    <w:rsid w:val="00B01E2A"/>
    <w:rsid w:val="00B022F6"/>
    <w:rsid w:val="00B02687"/>
    <w:rsid w:val="00B029B9"/>
    <w:rsid w:val="00B033EC"/>
    <w:rsid w:val="00B039EE"/>
    <w:rsid w:val="00B04DDC"/>
    <w:rsid w:val="00B0560B"/>
    <w:rsid w:val="00B06011"/>
    <w:rsid w:val="00B064A2"/>
    <w:rsid w:val="00B0656A"/>
    <w:rsid w:val="00B06A53"/>
    <w:rsid w:val="00B06F18"/>
    <w:rsid w:val="00B07051"/>
    <w:rsid w:val="00B07478"/>
    <w:rsid w:val="00B10332"/>
    <w:rsid w:val="00B10F62"/>
    <w:rsid w:val="00B11519"/>
    <w:rsid w:val="00B115B2"/>
    <w:rsid w:val="00B122F6"/>
    <w:rsid w:val="00B1256C"/>
    <w:rsid w:val="00B12B08"/>
    <w:rsid w:val="00B14134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0A84"/>
    <w:rsid w:val="00B21124"/>
    <w:rsid w:val="00B2191F"/>
    <w:rsid w:val="00B22F1F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FE5"/>
    <w:rsid w:val="00B32295"/>
    <w:rsid w:val="00B32307"/>
    <w:rsid w:val="00B325B8"/>
    <w:rsid w:val="00B32BF2"/>
    <w:rsid w:val="00B34894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0976"/>
    <w:rsid w:val="00B411B1"/>
    <w:rsid w:val="00B41D9D"/>
    <w:rsid w:val="00B423EA"/>
    <w:rsid w:val="00B4248D"/>
    <w:rsid w:val="00B42BEA"/>
    <w:rsid w:val="00B44092"/>
    <w:rsid w:val="00B445C6"/>
    <w:rsid w:val="00B452FA"/>
    <w:rsid w:val="00B46060"/>
    <w:rsid w:val="00B4667B"/>
    <w:rsid w:val="00B4729C"/>
    <w:rsid w:val="00B4761A"/>
    <w:rsid w:val="00B478FE"/>
    <w:rsid w:val="00B47CBE"/>
    <w:rsid w:val="00B508BB"/>
    <w:rsid w:val="00B5113E"/>
    <w:rsid w:val="00B517C1"/>
    <w:rsid w:val="00B52E2E"/>
    <w:rsid w:val="00B54726"/>
    <w:rsid w:val="00B54D68"/>
    <w:rsid w:val="00B55472"/>
    <w:rsid w:val="00B5772B"/>
    <w:rsid w:val="00B57A76"/>
    <w:rsid w:val="00B6182B"/>
    <w:rsid w:val="00B61D11"/>
    <w:rsid w:val="00B62380"/>
    <w:rsid w:val="00B62529"/>
    <w:rsid w:val="00B6282E"/>
    <w:rsid w:val="00B628DC"/>
    <w:rsid w:val="00B62B42"/>
    <w:rsid w:val="00B63293"/>
    <w:rsid w:val="00B632F0"/>
    <w:rsid w:val="00B63A45"/>
    <w:rsid w:val="00B6445C"/>
    <w:rsid w:val="00B65183"/>
    <w:rsid w:val="00B652E0"/>
    <w:rsid w:val="00B66F9E"/>
    <w:rsid w:val="00B678CD"/>
    <w:rsid w:val="00B67D82"/>
    <w:rsid w:val="00B67E2B"/>
    <w:rsid w:val="00B705E9"/>
    <w:rsid w:val="00B708B3"/>
    <w:rsid w:val="00B70B13"/>
    <w:rsid w:val="00B71747"/>
    <w:rsid w:val="00B71A29"/>
    <w:rsid w:val="00B72770"/>
    <w:rsid w:val="00B74F57"/>
    <w:rsid w:val="00B75565"/>
    <w:rsid w:val="00B76178"/>
    <w:rsid w:val="00B76311"/>
    <w:rsid w:val="00B76721"/>
    <w:rsid w:val="00B76B71"/>
    <w:rsid w:val="00B76D2E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44E9"/>
    <w:rsid w:val="00B852B7"/>
    <w:rsid w:val="00B857CE"/>
    <w:rsid w:val="00B85A29"/>
    <w:rsid w:val="00B85CD0"/>
    <w:rsid w:val="00B86071"/>
    <w:rsid w:val="00B87908"/>
    <w:rsid w:val="00B87B9B"/>
    <w:rsid w:val="00B90324"/>
    <w:rsid w:val="00B908D4"/>
    <w:rsid w:val="00B917ED"/>
    <w:rsid w:val="00B91854"/>
    <w:rsid w:val="00B91901"/>
    <w:rsid w:val="00B91EA4"/>
    <w:rsid w:val="00B920BE"/>
    <w:rsid w:val="00B92103"/>
    <w:rsid w:val="00B9307A"/>
    <w:rsid w:val="00B957F4"/>
    <w:rsid w:val="00B95AC2"/>
    <w:rsid w:val="00B969A6"/>
    <w:rsid w:val="00B970EC"/>
    <w:rsid w:val="00B974CB"/>
    <w:rsid w:val="00BA00A8"/>
    <w:rsid w:val="00BA09E0"/>
    <w:rsid w:val="00BA2301"/>
    <w:rsid w:val="00BA3425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1B20"/>
    <w:rsid w:val="00BC21B4"/>
    <w:rsid w:val="00BC270A"/>
    <w:rsid w:val="00BC28CA"/>
    <w:rsid w:val="00BC2C02"/>
    <w:rsid w:val="00BC3306"/>
    <w:rsid w:val="00BC330D"/>
    <w:rsid w:val="00BC3743"/>
    <w:rsid w:val="00BC40C4"/>
    <w:rsid w:val="00BC433B"/>
    <w:rsid w:val="00BC59AC"/>
    <w:rsid w:val="00BC5E14"/>
    <w:rsid w:val="00BC65C7"/>
    <w:rsid w:val="00BC6B07"/>
    <w:rsid w:val="00BC743B"/>
    <w:rsid w:val="00BC78EA"/>
    <w:rsid w:val="00BC7FFC"/>
    <w:rsid w:val="00BD1242"/>
    <w:rsid w:val="00BD1F64"/>
    <w:rsid w:val="00BD219D"/>
    <w:rsid w:val="00BD22AD"/>
    <w:rsid w:val="00BD2FD7"/>
    <w:rsid w:val="00BD3129"/>
    <w:rsid w:val="00BD32A8"/>
    <w:rsid w:val="00BD3803"/>
    <w:rsid w:val="00BD3F5D"/>
    <w:rsid w:val="00BD3FE8"/>
    <w:rsid w:val="00BD4227"/>
    <w:rsid w:val="00BD4CEA"/>
    <w:rsid w:val="00BD4F24"/>
    <w:rsid w:val="00BD4F5D"/>
    <w:rsid w:val="00BD5329"/>
    <w:rsid w:val="00BD5BAC"/>
    <w:rsid w:val="00BD620B"/>
    <w:rsid w:val="00BD6995"/>
    <w:rsid w:val="00BD7A54"/>
    <w:rsid w:val="00BD7BEF"/>
    <w:rsid w:val="00BE0CFC"/>
    <w:rsid w:val="00BE139A"/>
    <w:rsid w:val="00BE2329"/>
    <w:rsid w:val="00BE268F"/>
    <w:rsid w:val="00BE2AC2"/>
    <w:rsid w:val="00BE33FE"/>
    <w:rsid w:val="00BE4650"/>
    <w:rsid w:val="00BE4EF1"/>
    <w:rsid w:val="00BE552D"/>
    <w:rsid w:val="00BE5E27"/>
    <w:rsid w:val="00BE691C"/>
    <w:rsid w:val="00BE75E3"/>
    <w:rsid w:val="00BE75FD"/>
    <w:rsid w:val="00BE79B6"/>
    <w:rsid w:val="00BF00AF"/>
    <w:rsid w:val="00BF0284"/>
    <w:rsid w:val="00BF0515"/>
    <w:rsid w:val="00BF0B13"/>
    <w:rsid w:val="00BF1827"/>
    <w:rsid w:val="00BF1CF3"/>
    <w:rsid w:val="00BF2991"/>
    <w:rsid w:val="00BF2A1B"/>
    <w:rsid w:val="00BF2A2C"/>
    <w:rsid w:val="00BF2C6B"/>
    <w:rsid w:val="00BF3258"/>
    <w:rsid w:val="00BF40DC"/>
    <w:rsid w:val="00BF4820"/>
    <w:rsid w:val="00BF4A31"/>
    <w:rsid w:val="00BF4D36"/>
    <w:rsid w:val="00BF5661"/>
    <w:rsid w:val="00BF57C0"/>
    <w:rsid w:val="00BF6376"/>
    <w:rsid w:val="00BF684C"/>
    <w:rsid w:val="00C0143B"/>
    <w:rsid w:val="00C0232E"/>
    <w:rsid w:val="00C02567"/>
    <w:rsid w:val="00C0323E"/>
    <w:rsid w:val="00C03714"/>
    <w:rsid w:val="00C03E03"/>
    <w:rsid w:val="00C040F5"/>
    <w:rsid w:val="00C045D7"/>
    <w:rsid w:val="00C04BE1"/>
    <w:rsid w:val="00C055FB"/>
    <w:rsid w:val="00C05F22"/>
    <w:rsid w:val="00C060AC"/>
    <w:rsid w:val="00C062DC"/>
    <w:rsid w:val="00C063BF"/>
    <w:rsid w:val="00C06A9E"/>
    <w:rsid w:val="00C06D8A"/>
    <w:rsid w:val="00C11309"/>
    <w:rsid w:val="00C1140F"/>
    <w:rsid w:val="00C11889"/>
    <w:rsid w:val="00C11DDE"/>
    <w:rsid w:val="00C12557"/>
    <w:rsid w:val="00C12C26"/>
    <w:rsid w:val="00C12D40"/>
    <w:rsid w:val="00C1344F"/>
    <w:rsid w:val="00C13A0B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5AC"/>
    <w:rsid w:val="00C226F7"/>
    <w:rsid w:val="00C228EE"/>
    <w:rsid w:val="00C22A45"/>
    <w:rsid w:val="00C22C1F"/>
    <w:rsid w:val="00C24A73"/>
    <w:rsid w:val="00C2657A"/>
    <w:rsid w:val="00C2660A"/>
    <w:rsid w:val="00C268BA"/>
    <w:rsid w:val="00C2769D"/>
    <w:rsid w:val="00C27967"/>
    <w:rsid w:val="00C27AF1"/>
    <w:rsid w:val="00C27DDA"/>
    <w:rsid w:val="00C3081A"/>
    <w:rsid w:val="00C314CF"/>
    <w:rsid w:val="00C31690"/>
    <w:rsid w:val="00C320F6"/>
    <w:rsid w:val="00C3365D"/>
    <w:rsid w:val="00C34004"/>
    <w:rsid w:val="00C340E8"/>
    <w:rsid w:val="00C3433A"/>
    <w:rsid w:val="00C34356"/>
    <w:rsid w:val="00C35775"/>
    <w:rsid w:val="00C359A7"/>
    <w:rsid w:val="00C366D0"/>
    <w:rsid w:val="00C37260"/>
    <w:rsid w:val="00C37320"/>
    <w:rsid w:val="00C373C5"/>
    <w:rsid w:val="00C37624"/>
    <w:rsid w:val="00C406A2"/>
    <w:rsid w:val="00C41E4E"/>
    <w:rsid w:val="00C41FE2"/>
    <w:rsid w:val="00C42449"/>
    <w:rsid w:val="00C42A7D"/>
    <w:rsid w:val="00C4309C"/>
    <w:rsid w:val="00C43139"/>
    <w:rsid w:val="00C44D0B"/>
    <w:rsid w:val="00C44DCD"/>
    <w:rsid w:val="00C454C0"/>
    <w:rsid w:val="00C45F38"/>
    <w:rsid w:val="00C46252"/>
    <w:rsid w:val="00C4628B"/>
    <w:rsid w:val="00C465A3"/>
    <w:rsid w:val="00C46D69"/>
    <w:rsid w:val="00C46DAC"/>
    <w:rsid w:val="00C47670"/>
    <w:rsid w:val="00C4769C"/>
    <w:rsid w:val="00C477D3"/>
    <w:rsid w:val="00C50203"/>
    <w:rsid w:val="00C50C2E"/>
    <w:rsid w:val="00C50D62"/>
    <w:rsid w:val="00C518F3"/>
    <w:rsid w:val="00C5243F"/>
    <w:rsid w:val="00C52A34"/>
    <w:rsid w:val="00C53429"/>
    <w:rsid w:val="00C535C7"/>
    <w:rsid w:val="00C53A7B"/>
    <w:rsid w:val="00C540CA"/>
    <w:rsid w:val="00C546DE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1125"/>
    <w:rsid w:val="00C619D8"/>
    <w:rsid w:val="00C61CBE"/>
    <w:rsid w:val="00C61D48"/>
    <w:rsid w:val="00C6285C"/>
    <w:rsid w:val="00C62FCE"/>
    <w:rsid w:val="00C63EAA"/>
    <w:rsid w:val="00C64C15"/>
    <w:rsid w:val="00C65123"/>
    <w:rsid w:val="00C65BA9"/>
    <w:rsid w:val="00C660A9"/>
    <w:rsid w:val="00C669DB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AE1"/>
    <w:rsid w:val="00C757E1"/>
    <w:rsid w:val="00C75ABD"/>
    <w:rsid w:val="00C75ACC"/>
    <w:rsid w:val="00C76BC2"/>
    <w:rsid w:val="00C76E5F"/>
    <w:rsid w:val="00C76F8D"/>
    <w:rsid w:val="00C806A8"/>
    <w:rsid w:val="00C80908"/>
    <w:rsid w:val="00C80EA5"/>
    <w:rsid w:val="00C81412"/>
    <w:rsid w:val="00C82A86"/>
    <w:rsid w:val="00C82F3C"/>
    <w:rsid w:val="00C83760"/>
    <w:rsid w:val="00C84559"/>
    <w:rsid w:val="00C8499C"/>
    <w:rsid w:val="00C84A31"/>
    <w:rsid w:val="00C85E79"/>
    <w:rsid w:val="00C86387"/>
    <w:rsid w:val="00C867A2"/>
    <w:rsid w:val="00C868F2"/>
    <w:rsid w:val="00C87A95"/>
    <w:rsid w:val="00C87B8A"/>
    <w:rsid w:val="00C90EDC"/>
    <w:rsid w:val="00C91709"/>
    <w:rsid w:val="00C918B8"/>
    <w:rsid w:val="00C92240"/>
    <w:rsid w:val="00C92591"/>
    <w:rsid w:val="00C92B30"/>
    <w:rsid w:val="00C930D4"/>
    <w:rsid w:val="00C9374B"/>
    <w:rsid w:val="00C93A25"/>
    <w:rsid w:val="00C93A2D"/>
    <w:rsid w:val="00C942EA"/>
    <w:rsid w:val="00C9436B"/>
    <w:rsid w:val="00C945DC"/>
    <w:rsid w:val="00C94A6A"/>
    <w:rsid w:val="00C94AFE"/>
    <w:rsid w:val="00C954DD"/>
    <w:rsid w:val="00C95C68"/>
    <w:rsid w:val="00C96890"/>
    <w:rsid w:val="00C96BC2"/>
    <w:rsid w:val="00C97545"/>
    <w:rsid w:val="00C977FC"/>
    <w:rsid w:val="00C97EB9"/>
    <w:rsid w:val="00CA0DB3"/>
    <w:rsid w:val="00CA11A8"/>
    <w:rsid w:val="00CA12D1"/>
    <w:rsid w:val="00CA25EB"/>
    <w:rsid w:val="00CA2CBD"/>
    <w:rsid w:val="00CA3B84"/>
    <w:rsid w:val="00CA455A"/>
    <w:rsid w:val="00CA4D07"/>
    <w:rsid w:val="00CA4DD6"/>
    <w:rsid w:val="00CA5029"/>
    <w:rsid w:val="00CA542D"/>
    <w:rsid w:val="00CA66DF"/>
    <w:rsid w:val="00CA6BB6"/>
    <w:rsid w:val="00CA7533"/>
    <w:rsid w:val="00CA7641"/>
    <w:rsid w:val="00CA7C05"/>
    <w:rsid w:val="00CB07D6"/>
    <w:rsid w:val="00CB0ED5"/>
    <w:rsid w:val="00CB126F"/>
    <w:rsid w:val="00CB21DB"/>
    <w:rsid w:val="00CB2324"/>
    <w:rsid w:val="00CB2347"/>
    <w:rsid w:val="00CB257D"/>
    <w:rsid w:val="00CB3056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5"/>
    <w:rsid w:val="00CC0E0B"/>
    <w:rsid w:val="00CC117C"/>
    <w:rsid w:val="00CC184F"/>
    <w:rsid w:val="00CC1E5A"/>
    <w:rsid w:val="00CC221D"/>
    <w:rsid w:val="00CC24E9"/>
    <w:rsid w:val="00CC3117"/>
    <w:rsid w:val="00CC3A2D"/>
    <w:rsid w:val="00CC3BAB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C7AE7"/>
    <w:rsid w:val="00CD0232"/>
    <w:rsid w:val="00CD069D"/>
    <w:rsid w:val="00CD0C32"/>
    <w:rsid w:val="00CD0D0A"/>
    <w:rsid w:val="00CD0E4F"/>
    <w:rsid w:val="00CD0E9F"/>
    <w:rsid w:val="00CD126A"/>
    <w:rsid w:val="00CD1273"/>
    <w:rsid w:val="00CD1369"/>
    <w:rsid w:val="00CD2DA6"/>
    <w:rsid w:val="00CD36BA"/>
    <w:rsid w:val="00CD46BE"/>
    <w:rsid w:val="00CD5678"/>
    <w:rsid w:val="00CD5B14"/>
    <w:rsid w:val="00CD5B52"/>
    <w:rsid w:val="00CD5E5C"/>
    <w:rsid w:val="00CD5EF9"/>
    <w:rsid w:val="00CD6674"/>
    <w:rsid w:val="00CD74AB"/>
    <w:rsid w:val="00CD7698"/>
    <w:rsid w:val="00CD7EBD"/>
    <w:rsid w:val="00CE03B6"/>
    <w:rsid w:val="00CE0492"/>
    <w:rsid w:val="00CE0714"/>
    <w:rsid w:val="00CE0EFC"/>
    <w:rsid w:val="00CE24F2"/>
    <w:rsid w:val="00CE2A09"/>
    <w:rsid w:val="00CE2BC6"/>
    <w:rsid w:val="00CE2FA0"/>
    <w:rsid w:val="00CE3C7A"/>
    <w:rsid w:val="00CE4341"/>
    <w:rsid w:val="00CE520E"/>
    <w:rsid w:val="00CE5857"/>
    <w:rsid w:val="00CE627C"/>
    <w:rsid w:val="00CE730B"/>
    <w:rsid w:val="00CE7312"/>
    <w:rsid w:val="00CE7E77"/>
    <w:rsid w:val="00CE7EAC"/>
    <w:rsid w:val="00CF0675"/>
    <w:rsid w:val="00CF07E4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4254"/>
    <w:rsid w:val="00CF4405"/>
    <w:rsid w:val="00CF4D6D"/>
    <w:rsid w:val="00CF51C4"/>
    <w:rsid w:val="00CF5897"/>
    <w:rsid w:val="00CF608B"/>
    <w:rsid w:val="00CF6117"/>
    <w:rsid w:val="00CF63B0"/>
    <w:rsid w:val="00CF6435"/>
    <w:rsid w:val="00CF64D3"/>
    <w:rsid w:val="00CF6AFD"/>
    <w:rsid w:val="00CF6B69"/>
    <w:rsid w:val="00CF736C"/>
    <w:rsid w:val="00CF7765"/>
    <w:rsid w:val="00CF79AD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9F5"/>
    <w:rsid w:val="00D02EF9"/>
    <w:rsid w:val="00D03DCA"/>
    <w:rsid w:val="00D04825"/>
    <w:rsid w:val="00D048B7"/>
    <w:rsid w:val="00D068E3"/>
    <w:rsid w:val="00D06EAE"/>
    <w:rsid w:val="00D07D49"/>
    <w:rsid w:val="00D1032C"/>
    <w:rsid w:val="00D108BF"/>
    <w:rsid w:val="00D10E24"/>
    <w:rsid w:val="00D1136E"/>
    <w:rsid w:val="00D11486"/>
    <w:rsid w:val="00D117AC"/>
    <w:rsid w:val="00D11910"/>
    <w:rsid w:val="00D12ABE"/>
    <w:rsid w:val="00D12AC7"/>
    <w:rsid w:val="00D12D03"/>
    <w:rsid w:val="00D1327D"/>
    <w:rsid w:val="00D1329C"/>
    <w:rsid w:val="00D13941"/>
    <w:rsid w:val="00D13CBB"/>
    <w:rsid w:val="00D141BC"/>
    <w:rsid w:val="00D14E93"/>
    <w:rsid w:val="00D153B6"/>
    <w:rsid w:val="00D1544D"/>
    <w:rsid w:val="00D15BE7"/>
    <w:rsid w:val="00D15E65"/>
    <w:rsid w:val="00D16876"/>
    <w:rsid w:val="00D16ACC"/>
    <w:rsid w:val="00D16F82"/>
    <w:rsid w:val="00D16FE6"/>
    <w:rsid w:val="00D170F8"/>
    <w:rsid w:val="00D17153"/>
    <w:rsid w:val="00D1741C"/>
    <w:rsid w:val="00D175BB"/>
    <w:rsid w:val="00D21476"/>
    <w:rsid w:val="00D2177F"/>
    <w:rsid w:val="00D21B24"/>
    <w:rsid w:val="00D21DA8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234"/>
    <w:rsid w:val="00D30EA4"/>
    <w:rsid w:val="00D31928"/>
    <w:rsid w:val="00D31BE0"/>
    <w:rsid w:val="00D324E2"/>
    <w:rsid w:val="00D32927"/>
    <w:rsid w:val="00D33D75"/>
    <w:rsid w:val="00D340CA"/>
    <w:rsid w:val="00D34C0F"/>
    <w:rsid w:val="00D34D4B"/>
    <w:rsid w:val="00D35002"/>
    <w:rsid w:val="00D36754"/>
    <w:rsid w:val="00D36800"/>
    <w:rsid w:val="00D36ADF"/>
    <w:rsid w:val="00D37304"/>
    <w:rsid w:val="00D37643"/>
    <w:rsid w:val="00D37774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50B3C"/>
    <w:rsid w:val="00D5175F"/>
    <w:rsid w:val="00D51B95"/>
    <w:rsid w:val="00D51CA1"/>
    <w:rsid w:val="00D53A51"/>
    <w:rsid w:val="00D5419A"/>
    <w:rsid w:val="00D5448C"/>
    <w:rsid w:val="00D54860"/>
    <w:rsid w:val="00D54D5C"/>
    <w:rsid w:val="00D55529"/>
    <w:rsid w:val="00D56860"/>
    <w:rsid w:val="00D56963"/>
    <w:rsid w:val="00D56C59"/>
    <w:rsid w:val="00D6038F"/>
    <w:rsid w:val="00D608BD"/>
    <w:rsid w:val="00D60AD7"/>
    <w:rsid w:val="00D612F8"/>
    <w:rsid w:val="00D6164E"/>
    <w:rsid w:val="00D620C2"/>
    <w:rsid w:val="00D6281F"/>
    <w:rsid w:val="00D63EC6"/>
    <w:rsid w:val="00D64503"/>
    <w:rsid w:val="00D64D94"/>
    <w:rsid w:val="00D65717"/>
    <w:rsid w:val="00D6685F"/>
    <w:rsid w:val="00D674B8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AC5"/>
    <w:rsid w:val="00D72CC4"/>
    <w:rsid w:val="00D72D72"/>
    <w:rsid w:val="00D739F5"/>
    <w:rsid w:val="00D73F7F"/>
    <w:rsid w:val="00D742A4"/>
    <w:rsid w:val="00D75177"/>
    <w:rsid w:val="00D75E32"/>
    <w:rsid w:val="00D75E61"/>
    <w:rsid w:val="00D76365"/>
    <w:rsid w:val="00D769EF"/>
    <w:rsid w:val="00D76C93"/>
    <w:rsid w:val="00D77678"/>
    <w:rsid w:val="00D776F9"/>
    <w:rsid w:val="00D777F5"/>
    <w:rsid w:val="00D77B8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ABA"/>
    <w:rsid w:val="00D86D9F"/>
    <w:rsid w:val="00D86FA1"/>
    <w:rsid w:val="00D871FA"/>
    <w:rsid w:val="00D90206"/>
    <w:rsid w:val="00D902D0"/>
    <w:rsid w:val="00D90F47"/>
    <w:rsid w:val="00D92031"/>
    <w:rsid w:val="00D9207F"/>
    <w:rsid w:val="00D9277A"/>
    <w:rsid w:val="00D92DF3"/>
    <w:rsid w:val="00D93AC4"/>
    <w:rsid w:val="00D9460F"/>
    <w:rsid w:val="00D95840"/>
    <w:rsid w:val="00D95ABF"/>
    <w:rsid w:val="00D962C0"/>
    <w:rsid w:val="00D9693C"/>
    <w:rsid w:val="00D96BD2"/>
    <w:rsid w:val="00D96C78"/>
    <w:rsid w:val="00D96D6B"/>
    <w:rsid w:val="00D97DDE"/>
    <w:rsid w:val="00DA0901"/>
    <w:rsid w:val="00DA0EB4"/>
    <w:rsid w:val="00DA1705"/>
    <w:rsid w:val="00DA17C4"/>
    <w:rsid w:val="00DA1985"/>
    <w:rsid w:val="00DA1D4B"/>
    <w:rsid w:val="00DA2692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5F55"/>
    <w:rsid w:val="00DA6669"/>
    <w:rsid w:val="00DA729D"/>
    <w:rsid w:val="00DA7742"/>
    <w:rsid w:val="00DA7F62"/>
    <w:rsid w:val="00DB0102"/>
    <w:rsid w:val="00DB090F"/>
    <w:rsid w:val="00DB0E75"/>
    <w:rsid w:val="00DB1346"/>
    <w:rsid w:val="00DB16C4"/>
    <w:rsid w:val="00DB1D1F"/>
    <w:rsid w:val="00DB220F"/>
    <w:rsid w:val="00DB27BD"/>
    <w:rsid w:val="00DB27CD"/>
    <w:rsid w:val="00DB3543"/>
    <w:rsid w:val="00DB3A53"/>
    <w:rsid w:val="00DB419F"/>
    <w:rsid w:val="00DB478B"/>
    <w:rsid w:val="00DB4CFA"/>
    <w:rsid w:val="00DB4F0F"/>
    <w:rsid w:val="00DB56D5"/>
    <w:rsid w:val="00DB5F4E"/>
    <w:rsid w:val="00DB7000"/>
    <w:rsid w:val="00DB7629"/>
    <w:rsid w:val="00DC0F33"/>
    <w:rsid w:val="00DC1173"/>
    <w:rsid w:val="00DC12B6"/>
    <w:rsid w:val="00DC145C"/>
    <w:rsid w:val="00DC18E0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D1C50"/>
    <w:rsid w:val="00DD2170"/>
    <w:rsid w:val="00DD2758"/>
    <w:rsid w:val="00DD2C90"/>
    <w:rsid w:val="00DD3A5B"/>
    <w:rsid w:val="00DD3CB6"/>
    <w:rsid w:val="00DD4336"/>
    <w:rsid w:val="00DD439C"/>
    <w:rsid w:val="00DD4C68"/>
    <w:rsid w:val="00DD4DB6"/>
    <w:rsid w:val="00DD6878"/>
    <w:rsid w:val="00DD68C0"/>
    <w:rsid w:val="00DD72BA"/>
    <w:rsid w:val="00DD7706"/>
    <w:rsid w:val="00DE17AB"/>
    <w:rsid w:val="00DE2D0C"/>
    <w:rsid w:val="00DE33FA"/>
    <w:rsid w:val="00DE38BB"/>
    <w:rsid w:val="00DE452A"/>
    <w:rsid w:val="00DE4EC9"/>
    <w:rsid w:val="00DE6228"/>
    <w:rsid w:val="00DE7C8A"/>
    <w:rsid w:val="00DE7EA0"/>
    <w:rsid w:val="00DF0241"/>
    <w:rsid w:val="00DF11B9"/>
    <w:rsid w:val="00DF28C0"/>
    <w:rsid w:val="00DF34C9"/>
    <w:rsid w:val="00DF387B"/>
    <w:rsid w:val="00DF49FF"/>
    <w:rsid w:val="00DF5565"/>
    <w:rsid w:val="00DF6D03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5674"/>
    <w:rsid w:val="00E05884"/>
    <w:rsid w:val="00E05E88"/>
    <w:rsid w:val="00E0601F"/>
    <w:rsid w:val="00E063E7"/>
    <w:rsid w:val="00E06861"/>
    <w:rsid w:val="00E0767A"/>
    <w:rsid w:val="00E07747"/>
    <w:rsid w:val="00E10597"/>
    <w:rsid w:val="00E10806"/>
    <w:rsid w:val="00E114F5"/>
    <w:rsid w:val="00E12C40"/>
    <w:rsid w:val="00E13D9A"/>
    <w:rsid w:val="00E13EAD"/>
    <w:rsid w:val="00E1455B"/>
    <w:rsid w:val="00E15016"/>
    <w:rsid w:val="00E17D8B"/>
    <w:rsid w:val="00E17E2A"/>
    <w:rsid w:val="00E2039C"/>
    <w:rsid w:val="00E206E7"/>
    <w:rsid w:val="00E22C40"/>
    <w:rsid w:val="00E22E7D"/>
    <w:rsid w:val="00E23562"/>
    <w:rsid w:val="00E23570"/>
    <w:rsid w:val="00E2379F"/>
    <w:rsid w:val="00E23879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54E4"/>
    <w:rsid w:val="00E355AA"/>
    <w:rsid w:val="00E35939"/>
    <w:rsid w:val="00E35A96"/>
    <w:rsid w:val="00E36002"/>
    <w:rsid w:val="00E37293"/>
    <w:rsid w:val="00E37DDF"/>
    <w:rsid w:val="00E403B8"/>
    <w:rsid w:val="00E4170B"/>
    <w:rsid w:val="00E41881"/>
    <w:rsid w:val="00E41EE1"/>
    <w:rsid w:val="00E424D6"/>
    <w:rsid w:val="00E42E5D"/>
    <w:rsid w:val="00E43444"/>
    <w:rsid w:val="00E440AC"/>
    <w:rsid w:val="00E4424F"/>
    <w:rsid w:val="00E44600"/>
    <w:rsid w:val="00E452FE"/>
    <w:rsid w:val="00E46184"/>
    <w:rsid w:val="00E472D9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D51"/>
    <w:rsid w:val="00E60047"/>
    <w:rsid w:val="00E60119"/>
    <w:rsid w:val="00E61DFB"/>
    <w:rsid w:val="00E623CF"/>
    <w:rsid w:val="00E625A9"/>
    <w:rsid w:val="00E629D9"/>
    <w:rsid w:val="00E638DD"/>
    <w:rsid w:val="00E63AB9"/>
    <w:rsid w:val="00E63F2E"/>
    <w:rsid w:val="00E64581"/>
    <w:rsid w:val="00E64F92"/>
    <w:rsid w:val="00E6505D"/>
    <w:rsid w:val="00E660D3"/>
    <w:rsid w:val="00E66AB4"/>
    <w:rsid w:val="00E66F98"/>
    <w:rsid w:val="00E67C1E"/>
    <w:rsid w:val="00E70179"/>
    <w:rsid w:val="00E70B7F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DE3"/>
    <w:rsid w:val="00E75187"/>
    <w:rsid w:val="00E751B5"/>
    <w:rsid w:val="00E76886"/>
    <w:rsid w:val="00E77324"/>
    <w:rsid w:val="00E77574"/>
    <w:rsid w:val="00E77951"/>
    <w:rsid w:val="00E8050D"/>
    <w:rsid w:val="00E816F6"/>
    <w:rsid w:val="00E81A9C"/>
    <w:rsid w:val="00E81F57"/>
    <w:rsid w:val="00E82527"/>
    <w:rsid w:val="00E8256A"/>
    <w:rsid w:val="00E8283A"/>
    <w:rsid w:val="00E82DED"/>
    <w:rsid w:val="00E83629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EDA"/>
    <w:rsid w:val="00E905CA"/>
    <w:rsid w:val="00E9091C"/>
    <w:rsid w:val="00E90BEF"/>
    <w:rsid w:val="00E90EF4"/>
    <w:rsid w:val="00E912E2"/>
    <w:rsid w:val="00E91522"/>
    <w:rsid w:val="00E91E2D"/>
    <w:rsid w:val="00E92493"/>
    <w:rsid w:val="00E93038"/>
    <w:rsid w:val="00E941EE"/>
    <w:rsid w:val="00E9463A"/>
    <w:rsid w:val="00E94CE6"/>
    <w:rsid w:val="00E94DEA"/>
    <w:rsid w:val="00E95A6A"/>
    <w:rsid w:val="00E964FA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BC3"/>
    <w:rsid w:val="00EA2BCA"/>
    <w:rsid w:val="00EA378E"/>
    <w:rsid w:val="00EA3B2E"/>
    <w:rsid w:val="00EA4C28"/>
    <w:rsid w:val="00EA5692"/>
    <w:rsid w:val="00EA74DD"/>
    <w:rsid w:val="00EB0705"/>
    <w:rsid w:val="00EB1342"/>
    <w:rsid w:val="00EB24B7"/>
    <w:rsid w:val="00EB294E"/>
    <w:rsid w:val="00EB2A73"/>
    <w:rsid w:val="00EB2B02"/>
    <w:rsid w:val="00EB336A"/>
    <w:rsid w:val="00EB33DB"/>
    <w:rsid w:val="00EB4879"/>
    <w:rsid w:val="00EB54D6"/>
    <w:rsid w:val="00EB57FE"/>
    <w:rsid w:val="00EB5856"/>
    <w:rsid w:val="00EB5BF0"/>
    <w:rsid w:val="00EB6009"/>
    <w:rsid w:val="00EB6C47"/>
    <w:rsid w:val="00EB7025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4153"/>
    <w:rsid w:val="00EC4239"/>
    <w:rsid w:val="00EC4A7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9EF"/>
    <w:rsid w:val="00ED2A6C"/>
    <w:rsid w:val="00ED2E64"/>
    <w:rsid w:val="00ED2E8D"/>
    <w:rsid w:val="00ED3012"/>
    <w:rsid w:val="00ED36DF"/>
    <w:rsid w:val="00ED4542"/>
    <w:rsid w:val="00ED46EB"/>
    <w:rsid w:val="00ED50F3"/>
    <w:rsid w:val="00ED5260"/>
    <w:rsid w:val="00ED589B"/>
    <w:rsid w:val="00ED5F4A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1822"/>
    <w:rsid w:val="00EE2111"/>
    <w:rsid w:val="00EE22BA"/>
    <w:rsid w:val="00EE2383"/>
    <w:rsid w:val="00EE2597"/>
    <w:rsid w:val="00EE3B72"/>
    <w:rsid w:val="00EE3BC3"/>
    <w:rsid w:val="00EE3E59"/>
    <w:rsid w:val="00EE40AE"/>
    <w:rsid w:val="00EE435C"/>
    <w:rsid w:val="00EE484D"/>
    <w:rsid w:val="00EE4982"/>
    <w:rsid w:val="00EE7F43"/>
    <w:rsid w:val="00EF05AD"/>
    <w:rsid w:val="00EF19D0"/>
    <w:rsid w:val="00EF1F3D"/>
    <w:rsid w:val="00EF1FD3"/>
    <w:rsid w:val="00EF293A"/>
    <w:rsid w:val="00EF2AD4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F8E"/>
    <w:rsid w:val="00EF6FA2"/>
    <w:rsid w:val="00F0044F"/>
    <w:rsid w:val="00F00B62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014"/>
    <w:rsid w:val="00F0562A"/>
    <w:rsid w:val="00F0615F"/>
    <w:rsid w:val="00F06ABA"/>
    <w:rsid w:val="00F06B64"/>
    <w:rsid w:val="00F06F00"/>
    <w:rsid w:val="00F072B5"/>
    <w:rsid w:val="00F103E5"/>
    <w:rsid w:val="00F1082D"/>
    <w:rsid w:val="00F10D64"/>
    <w:rsid w:val="00F110E2"/>
    <w:rsid w:val="00F11277"/>
    <w:rsid w:val="00F123E2"/>
    <w:rsid w:val="00F1349B"/>
    <w:rsid w:val="00F135DA"/>
    <w:rsid w:val="00F13E8A"/>
    <w:rsid w:val="00F145E4"/>
    <w:rsid w:val="00F14DEB"/>
    <w:rsid w:val="00F14E62"/>
    <w:rsid w:val="00F15125"/>
    <w:rsid w:val="00F171FB"/>
    <w:rsid w:val="00F2003F"/>
    <w:rsid w:val="00F2062D"/>
    <w:rsid w:val="00F20782"/>
    <w:rsid w:val="00F212F5"/>
    <w:rsid w:val="00F21594"/>
    <w:rsid w:val="00F22A9C"/>
    <w:rsid w:val="00F2307E"/>
    <w:rsid w:val="00F2341D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5F0B"/>
    <w:rsid w:val="00F2603D"/>
    <w:rsid w:val="00F262DB"/>
    <w:rsid w:val="00F27035"/>
    <w:rsid w:val="00F27EA5"/>
    <w:rsid w:val="00F303DA"/>
    <w:rsid w:val="00F3072B"/>
    <w:rsid w:val="00F307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3C8D"/>
    <w:rsid w:val="00F34A67"/>
    <w:rsid w:val="00F35429"/>
    <w:rsid w:val="00F36DB9"/>
    <w:rsid w:val="00F36FB1"/>
    <w:rsid w:val="00F373D1"/>
    <w:rsid w:val="00F3752F"/>
    <w:rsid w:val="00F37A73"/>
    <w:rsid w:val="00F37BAE"/>
    <w:rsid w:val="00F4022D"/>
    <w:rsid w:val="00F40A85"/>
    <w:rsid w:val="00F40F47"/>
    <w:rsid w:val="00F412DC"/>
    <w:rsid w:val="00F419B0"/>
    <w:rsid w:val="00F41E76"/>
    <w:rsid w:val="00F41FDD"/>
    <w:rsid w:val="00F42B75"/>
    <w:rsid w:val="00F4323B"/>
    <w:rsid w:val="00F43EAE"/>
    <w:rsid w:val="00F44DF6"/>
    <w:rsid w:val="00F455B0"/>
    <w:rsid w:val="00F45A75"/>
    <w:rsid w:val="00F46EE9"/>
    <w:rsid w:val="00F472DA"/>
    <w:rsid w:val="00F47900"/>
    <w:rsid w:val="00F50A52"/>
    <w:rsid w:val="00F512C3"/>
    <w:rsid w:val="00F51780"/>
    <w:rsid w:val="00F529C1"/>
    <w:rsid w:val="00F54F79"/>
    <w:rsid w:val="00F5503E"/>
    <w:rsid w:val="00F55D43"/>
    <w:rsid w:val="00F5616E"/>
    <w:rsid w:val="00F56C18"/>
    <w:rsid w:val="00F57082"/>
    <w:rsid w:val="00F570BB"/>
    <w:rsid w:val="00F57462"/>
    <w:rsid w:val="00F576B8"/>
    <w:rsid w:val="00F60735"/>
    <w:rsid w:val="00F6086A"/>
    <w:rsid w:val="00F60F7F"/>
    <w:rsid w:val="00F614B7"/>
    <w:rsid w:val="00F61FEC"/>
    <w:rsid w:val="00F6201F"/>
    <w:rsid w:val="00F62812"/>
    <w:rsid w:val="00F63331"/>
    <w:rsid w:val="00F6396B"/>
    <w:rsid w:val="00F64506"/>
    <w:rsid w:val="00F6467A"/>
    <w:rsid w:val="00F656C1"/>
    <w:rsid w:val="00F65EC8"/>
    <w:rsid w:val="00F66386"/>
    <w:rsid w:val="00F6640A"/>
    <w:rsid w:val="00F66CD9"/>
    <w:rsid w:val="00F673E5"/>
    <w:rsid w:val="00F67EBF"/>
    <w:rsid w:val="00F70231"/>
    <w:rsid w:val="00F7023E"/>
    <w:rsid w:val="00F702BE"/>
    <w:rsid w:val="00F70E46"/>
    <w:rsid w:val="00F70FDD"/>
    <w:rsid w:val="00F725C7"/>
    <w:rsid w:val="00F7262A"/>
    <w:rsid w:val="00F72771"/>
    <w:rsid w:val="00F72BCD"/>
    <w:rsid w:val="00F72C2E"/>
    <w:rsid w:val="00F72D7B"/>
    <w:rsid w:val="00F7312F"/>
    <w:rsid w:val="00F731C3"/>
    <w:rsid w:val="00F73694"/>
    <w:rsid w:val="00F74D0B"/>
    <w:rsid w:val="00F74EBA"/>
    <w:rsid w:val="00F76600"/>
    <w:rsid w:val="00F76B74"/>
    <w:rsid w:val="00F776CB"/>
    <w:rsid w:val="00F82C98"/>
    <w:rsid w:val="00F83475"/>
    <w:rsid w:val="00F8365A"/>
    <w:rsid w:val="00F83997"/>
    <w:rsid w:val="00F83DDB"/>
    <w:rsid w:val="00F83FDC"/>
    <w:rsid w:val="00F848E3"/>
    <w:rsid w:val="00F84CD8"/>
    <w:rsid w:val="00F85C7A"/>
    <w:rsid w:val="00F86695"/>
    <w:rsid w:val="00F86908"/>
    <w:rsid w:val="00F8722D"/>
    <w:rsid w:val="00F87428"/>
    <w:rsid w:val="00F904C4"/>
    <w:rsid w:val="00F90E4D"/>
    <w:rsid w:val="00F9121B"/>
    <w:rsid w:val="00F916D3"/>
    <w:rsid w:val="00F916F6"/>
    <w:rsid w:val="00F92220"/>
    <w:rsid w:val="00F9278A"/>
    <w:rsid w:val="00F92951"/>
    <w:rsid w:val="00F92DAA"/>
    <w:rsid w:val="00F933A3"/>
    <w:rsid w:val="00F937D2"/>
    <w:rsid w:val="00F93EE5"/>
    <w:rsid w:val="00F942E6"/>
    <w:rsid w:val="00F95B1D"/>
    <w:rsid w:val="00F9619D"/>
    <w:rsid w:val="00F96857"/>
    <w:rsid w:val="00F97037"/>
    <w:rsid w:val="00FA0F07"/>
    <w:rsid w:val="00FA1939"/>
    <w:rsid w:val="00FA1C87"/>
    <w:rsid w:val="00FA2C0E"/>
    <w:rsid w:val="00FA31D5"/>
    <w:rsid w:val="00FA55C7"/>
    <w:rsid w:val="00FA5A73"/>
    <w:rsid w:val="00FA5D50"/>
    <w:rsid w:val="00FA5D7C"/>
    <w:rsid w:val="00FA67C3"/>
    <w:rsid w:val="00FA6ADD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7D9"/>
    <w:rsid w:val="00FB4DCF"/>
    <w:rsid w:val="00FB5104"/>
    <w:rsid w:val="00FB6BA2"/>
    <w:rsid w:val="00FB6F90"/>
    <w:rsid w:val="00FC1B2E"/>
    <w:rsid w:val="00FC1C1C"/>
    <w:rsid w:val="00FC21F2"/>
    <w:rsid w:val="00FC283D"/>
    <w:rsid w:val="00FC2962"/>
    <w:rsid w:val="00FC2DAA"/>
    <w:rsid w:val="00FC397D"/>
    <w:rsid w:val="00FC5173"/>
    <w:rsid w:val="00FC5603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E5"/>
    <w:rsid w:val="00FD1627"/>
    <w:rsid w:val="00FD1732"/>
    <w:rsid w:val="00FD27C4"/>
    <w:rsid w:val="00FD2802"/>
    <w:rsid w:val="00FD2F14"/>
    <w:rsid w:val="00FD4849"/>
    <w:rsid w:val="00FD4F8C"/>
    <w:rsid w:val="00FD538B"/>
    <w:rsid w:val="00FD56D6"/>
    <w:rsid w:val="00FD58C8"/>
    <w:rsid w:val="00FD74B5"/>
    <w:rsid w:val="00FD76DF"/>
    <w:rsid w:val="00FD7BEF"/>
    <w:rsid w:val="00FD7C16"/>
    <w:rsid w:val="00FD7D33"/>
    <w:rsid w:val="00FE0256"/>
    <w:rsid w:val="00FE049D"/>
    <w:rsid w:val="00FE04C2"/>
    <w:rsid w:val="00FE0AFD"/>
    <w:rsid w:val="00FE0E65"/>
    <w:rsid w:val="00FE1F8E"/>
    <w:rsid w:val="00FE2360"/>
    <w:rsid w:val="00FE2E7C"/>
    <w:rsid w:val="00FE2FD2"/>
    <w:rsid w:val="00FE35A7"/>
    <w:rsid w:val="00FE49D1"/>
    <w:rsid w:val="00FE4E92"/>
    <w:rsid w:val="00FE5FED"/>
    <w:rsid w:val="00FE6E63"/>
    <w:rsid w:val="00FE76D6"/>
    <w:rsid w:val="00FE7B24"/>
    <w:rsid w:val="00FE7C9C"/>
    <w:rsid w:val="00FF0C85"/>
    <w:rsid w:val="00FF0C8C"/>
    <w:rsid w:val="00FF0D85"/>
    <w:rsid w:val="00FF0DE9"/>
    <w:rsid w:val="00FF1765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3DFD701"/>
  <w15:docId w15:val="{75F256A5-DDF5-4C89-8607-A575E3FA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  <w:style w:type="paragraph" w:customStyle="1" w:styleId="verdena">
    <w:name w:val="verdena"/>
    <w:basedOn w:val="Normalny"/>
    <w:autoRedefine/>
    <w:qFormat/>
    <w:rsid w:val="005F369B"/>
    <w:pPr>
      <w:spacing w:line="276" w:lineRule="auto"/>
      <w:jc w:val="both"/>
    </w:pPr>
    <w:rPr>
      <w:rFonts w:ascii="Verdana" w:eastAsia="Calibri" w:hAnsi="Verdan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D08FA-C7E5-4F52-9C5E-E9DC5F76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przetargi@gorzyce.pl</cp:lastModifiedBy>
  <cp:revision>26</cp:revision>
  <cp:lastPrinted>2025-11-20T11:30:00Z</cp:lastPrinted>
  <dcterms:created xsi:type="dcterms:W3CDTF">2021-02-23T12:02:00Z</dcterms:created>
  <dcterms:modified xsi:type="dcterms:W3CDTF">2025-11-20T11:30:00Z</dcterms:modified>
</cp:coreProperties>
</file>